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E7" w:rsidRPr="00E04177" w:rsidRDefault="00AF12E7" w:rsidP="00E04177">
      <w:pPr>
        <w:pStyle w:val="Title"/>
      </w:pPr>
      <w:r w:rsidRPr="00E04177">
        <w:t>Expected Learning Outcomes by Chapter</w:t>
      </w:r>
    </w:p>
    <w:p w:rsidR="00E04177" w:rsidRDefault="00AF12E7" w:rsidP="00E04177">
      <w:pPr>
        <w:pStyle w:val="Subtitle"/>
      </w:pPr>
      <w:r w:rsidRPr="00AF12E7">
        <w:t xml:space="preserve">Hole’s Essentials of Human Anatomy and Physiology, </w:t>
      </w:r>
      <w:r w:rsidRPr="00E04177">
        <w:rPr>
          <w:i w:val="0"/>
        </w:rPr>
        <w:t>15e</w:t>
      </w:r>
    </w:p>
    <w:p w:rsidR="00AF12E7" w:rsidRPr="00E04177" w:rsidRDefault="00AF12E7" w:rsidP="00E04177">
      <w:pPr>
        <w:pStyle w:val="Subtitle"/>
        <w:rPr>
          <w:b w:val="0"/>
          <w:i w:val="0"/>
        </w:rPr>
      </w:pPr>
      <w:r w:rsidRPr="00E04177">
        <w:rPr>
          <w:i w:val="0"/>
        </w:rPr>
        <w:t>By Charles Welsh and Cynthia Prentice-Craver</w:t>
      </w:r>
    </w:p>
    <w:p w:rsidR="00AF12E7" w:rsidRPr="00E04177" w:rsidRDefault="00AF12E7" w:rsidP="00E04177">
      <w:pPr>
        <w:pStyle w:val="Heading1"/>
      </w:pPr>
      <w:r w:rsidRPr="00E04177">
        <w:t>Chapter 1-INTRODUCTION TO HUMAN ANATOMY AND PHYSIOLOGY</w:t>
      </w:r>
    </w:p>
    <w:p w:rsidR="007C7AFC" w:rsidRPr="00441037" w:rsidRDefault="007C7AFC" w:rsidP="00E04177">
      <w:pPr>
        <w:pStyle w:val="Heading2"/>
      </w:pPr>
      <w:r w:rsidRPr="00441037">
        <w:t>Section 1.1</w:t>
      </w:r>
    </w:p>
    <w:p w:rsidR="007C7AFC" w:rsidRPr="007C7AFC" w:rsidRDefault="007C7AFC" w:rsidP="00646F36">
      <w:pPr>
        <w:pStyle w:val="ListParagraph"/>
        <w:numPr>
          <w:ilvl w:val="0"/>
          <w:numId w:val="75"/>
        </w:numPr>
        <w:ind w:left="1080"/>
      </w:pPr>
      <w:r w:rsidRPr="007C7AFC">
        <w:t>Identify some of the early discoveries that led to our understanding of the body.</w:t>
      </w:r>
    </w:p>
    <w:p w:rsidR="007C7AFC" w:rsidRPr="007C7AFC" w:rsidRDefault="007C7AFC" w:rsidP="00E04177">
      <w:pPr>
        <w:pStyle w:val="Heading2"/>
      </w:pPr>
      <w:r w:rsidRPr="007C7AFC">
        <w:t>Section 1.2</w:t>
      </w:r>
    </w:p>
    <w:p w:rsidR="007C7AFC" w:rsidRPr="007C7AFC" w:rsidRDefault="007C7AFC" w:rsidP="00CF203C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t>Explain how anatomy and physiology are related.</w:t>
      </w:r>
    </w:p>
    <w:p w:rsidR="007C7AFC" w:rsidRPr="007C7AFC" w:rsidRDefault="007C7AFC" w:rsidP="00E04177">
      <w:pPr>
        <w:pStyle w:val="Heading2"/>
      </w:pPr>
      <w:r w:rsidRPr="007C7AFC">
        <w:t>Section 1.3</w:t>
      </w:r>
    </w:p>
    <w:p w:rsidR="007C7AFC" w:rsidRPr="007C7AFC" w:rsidRDefault="007C7AFC" w:rsidP="00CF203C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t>List the levels of organization in the human body and the characteristics of each.</w:t>
      </w:r>
    </w:p>
    <w:p w:rsidR="007C7AFC" w:rsidRPr="007C7AFC" w:rsidRDefault="007C7AFC" w:rsidP="00E04177">
      <w:pPr>
        <w:pStyle w:val="Heading2"/>
      </w:pPr>
      <w:r w:rsidRPr="007C7AFC">
        <w:t>Section 1.4</w:t>
      </w:r>
    </w:p>
    <w:p w:rsidR="007C7AFC" w:rsidRPr="007C7AFC" w:rsidRDefault="007C7AFC" w:rsidP="00CF203C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CF203C">
        <w:t>List</w:t>
      </w:r>
      <w:r w:rsidRPr="007C7AFC">
        <w:rPr>
          <w:bCs/>
        </w:rPr>
        <w:t xml:space="preserve"> and describe the major characteristics of life.</w:t>
      </w:r>
    </w:p>
    <w:p w:rsidR="007C7AFC" w:rsidRPr="007C7AFC" w:rsidRDefault="007C7AFC" w:rsidP="00CF203C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CF203C">
        <w:t>Give</w:t>
      </w:r>
      <w:r w:rsidRPr="007C7AFC">
        <w:rPr>
          <w:bCs/>
        </w:rPr>
        <w:t xml:space="preserve"> examples of metabolism.</w:t>
      </w:r>
    </w:p>
    <w:p w:rsidR="007C7AFC" w:rsidRPr="007C7AFC" w:rsidRDefault="007C7AFC" w:rsidP="00E04177">
      <w:pPr>
        <w:pStyle w:val="Heading2"/>
      </w:pPr>
      <w:r w:rsidRPr="007C7AFC">
        <w:t>Section 1.5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7C7AFC">
        <w:rPr>
          <w:bCs/>
        </w:rPr>
        <w:t>List and describe the major requirements of organisms.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7C7AFC">
        <w:rPr>
          <w:bCs/>
        </w:rPr>
        <w:t>Explain the importance of homeostasis to survival.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7C7AFC">
        <w:rPr>
          <w:bCs/>
        </w:rPr>
        <w:t>Describe the parts of a homeostatic mechanism and explain how they function together.</w:t>
      </w:r>
    </w:p>
    <w:p w:rsidR="007C7AFC" w:rsidRPr="007C7AFC" w:rsidRDefault="007C7AFC" w:rsidP="00E04177">
      <w:pPr>
        <w:pStyle w:val="Heading2"/>
      </w:pPr>
      <w:r w:rsidRPr="007C7AFC">
        <w:t>Section 1.6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rPr>
          <w:bCs/>
        </w:rPr>
        <w:t>Identify the locations of the major body cavities.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rPr>
          <w:bCs/>
        </w:rPr>
        <w:t>List the organs located in each major body cavity.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rPr>
          <w:bCs/>
        </w:rPr>
        <w:t xml:space="preserve">Name and identify the locations of the membranes associated with the thoracic and </w:t>
      </w:r>
      <w:proofErr w:type="spellStart"/>
      <w:r w:rsidRPr="007C7AFC">
        <w:rPr>
          <w:bCs/>
        </w:rPr>
        <w:t>abdominopelvic</w:t>
      </w:r>
      <w:proofErr w:type="spellEnd"/>
      <w:r w:rsidRPr="007C7AFC">
        <w:rPr>
          <w:bCs/>
        </w:rPr>
        <w:t xml:space="preserve"> cavities.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/>
        </w:rPr>
      </w:pPr>
      <w:r w:rsidRPr="007C7AFC">
        <w:rPr>
          <w:bCs/>
        </w:rPr>
        <w:t>Name the major organ systems, and list the organs associated with each.</w:t>
      </w:r>
    </w:p>
    <w:p w:rsidR="007C7AFC" w:rsidRPr="007C7AFC" w:rsidRDefault="007C7AFC" w:rsidP="00E41D56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7C7AFC">
        <w:rPr>
          <w:bCs/>
        </w:rPr>
        <w:t>Describe the general functions of each organ system.</w:t>
      </w:r>
    </w:p>
    <w:p w:rsidR="007C7AFC" w:rsidRPr="007C7AFC" w:rsidRDefault="007C7AFC" w:rsidP="00E04177">
      <w:pPr>
        <w:pStyle w:val="Heading2"/>
      </w:pPr>
      <w:r w:rsidRPr="007C7AFC">
        <w:t>Section 1.7</w:t>
      </w:r>
    </w:p>
    <w:p w:rsidR="007C7AFC" w:rsidRDefault="007C7AFC" w:rsidP="00E41D56">
      <w:pPr>
        <w:pStyle w:val="ListParagraph"/>
        <w:numPr>
          <w:ilvl w:val="0"/>
          <w:numId w:val="75"/>
        </w:numPr>
        <w:ind w:left="1080"/>
        <w:rPr>
          <w:bCs/>
        </w:rPr>
      </w:pPr>
      <w:r w:rsidRPr="007C7AFC">
        <w:rPr>
          <w:bCs/>
        </w:rPr>
        <w:t>Properly use the terms that describe relative positions, body sections, and body regions.</w:t>
      </w:r>
    </w:p>
    <w:p w:rsidR="00783D86" w:rsidRDefault="00783D86">
      <w:pPr>
        <w:ind w:left="0"/>
        <w:rPr>
          <w:bCs/>
        </w:rPr>
      </w:pPr>
    </w:p>
    <w:sectPr w:rsidR="00783D86" w:rsidSect="00C32367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FFC" w:rsidRDefault="00E22FFC">
      <w:r>
        <w:separator/>
      </w:r>
    </w:p>
    <w:p w:rsidR="00E22FFC" w:rsidRDefault="00E22FFC"/>
  </w:endnote>
  <w:endnote w:type="continuationSeparator" w:id="0">
    <w:p w:rsidR="00E22FFC" w:rsidRDefault="00E22FFC">
      <w:r>
        <w:continuationSeparator/>
      </w:r>
      <w:bookmarkStart w:id="0" w:name="_GoBack"/>
      <w:bookmarkEnd w:id="0"/>
    </w:p>
    <w:p w:rsidR="00E22FFC" w:rsidRDefault="00E22FFC"/>
  </w:endnote>
  <w:endnote w:type="continuationNotice" w:id="1">
    <w:p w:rsidR="00E22FFC" w:rsidRDefault="00E22FFC"/>
    <w:p w:rsidR="00E22FFC" w:rsidRDefault="00E22FFC"/>
    <w:p w:rsidR="00E22FFC" w:rsidRDefault="00E22FFC"/>
    <w:p w:rsidR="00E22FFC" w:rsidRDefault="00E22FFC">
      <w:r>
        <w:t>Chapter 16 - Sales and Lease Contracts: Performance, Warranties, and Remedies</w:t>
      </w:r>
    </w:p>
    <w:p w:rsidR="00E22FFC" w:rsidRDefault="00E22FF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34" w:rsidRPr="0067296C" w:rsidRDefault="009A6E34" w:rsidP="00F8613B">
    <w:pPr>
      <w:pStyle w:val="ListParagraph"/>
    </w:pPr>
  </w:p>
  <w:p w:rsidR="009A6E34" w:rsidRPr="0067296C" w:rsidRDefault="009A6E34" w:rsidP="00F8613B">
    <w:pPr>
      <w:pStyle w:val="ListParagraph"/>
    </w:pPr>
    <w:r w:rsidRPr="0067296C">
      <w:t>Copyright © 2024 McGraw Hill. All rights reserved.</w:t>
    </w:r>
  </w:p>
  <w:p w:rsidR="009A6E34" w:rsidRPr="0067296C" w:rsidRDefault="009A6E34" w:rsidP="00F8613B">
    <w:pPr>
      <w:pStyle w:val="ListParagraph"/>
    </w:pPr>
    <w:r w:rsidRPr="0067296C">
      <w:t>No reproduction or distribution without the prior written consent of McGraw Hill.</w:t>
    </w:r>
  </w:p>
  <w:p w:rsidR="009A6E34" w:rsidRDefault="009A6E34" w:rsidP="00F8613B">
    <w:pPr>
      <w:pStyle w:val="ListParagraph"/>
      <w:rPr>
        <w:rFonts w:eastAsiaTheme="minorHAnsi"/>
        <w:sz w:val="14"/>
      </w:rPr>
    </w:pPr>
    <w:r w:rsidRPr="0067296C">
      <w:rPr>
        <w:rFonts w:eastAsiaTheme="minorHAnsi"/>
        <w:szCs w:val="22"/>
      </w:rPr>
      <w:t>1-</w:t>
    </w:r>
    <w:r w:rsidR="00EF450B" w:rsidRPr="0067296C">
      <w:rPr>
        <w:rFonts w:eastAsiaTheme="minorHAnsi"/>
        <w:szCs w:val="22"/>
      </w:rPr>
      <w:fldChar w:fldCharType="begin"/>
    </w:r>
    <w:r w:rsidRPr="0067296C">
      <w:rPr>
        <w:rFonts w:eastAsiaTheme="minorHAnsi"/>
        <w:szCs w:val="22"/>
      </w:rPr>
      <w:instrText xml:space="preserve"> PAGE   \* MERGEFORMAT </w:instrText>
    </w:r>
    <w:r w:rsidR="00EF450B" w:rsidRPr="0067296C">
      <w:rPr>
        <w:rFonts w:eastAsiaTheme="minorHAnsi"/>
        <w:szCs w:val="22"/>
      </w:rPr>
      <w:fldChar w:fldCharType="separate"/>
    </w:r>
    <w:r w:rsidRPr="0067296C">
      <w:rPr>
        <w:rFonts w:eastAsiaTheme="minorHAnsi"/>
        <w:szCs w:val="22"/>
      </w:rPr>
      <w:t>14</w:t>
    </w:r>
    <w:r w:rsidR="00EF450B" w:rsidRPr="0067296C">
      <w:rPr>
        <w:rFonts w:eastAsiaTheme="minorHAnsi"/>
        <w:noProof/>
        <w:szCs w:val="22"/>
      </w:rPr>
      <w:fldChar w:fldCharType="end"/>
    </w:r>
  </w:p>
  <w:p w:rsidR="009A6E34" w:rsidRDefault="009A6E34" w:rsidP="00F8613B">
    <w:pPr>
      <w:pStyle w:val="ListParagrap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34" w:rsidRDefault="009A6E34" w:rsidP="00B60D65">
    <w:pPr>
      <w:pStyle w:val="Footer"/>
      <w:jc w:val="center"/>
      <w:rPr>
        <w:sz w:val="20"/>
        <w:szCs w:val="20"/>
      </w:rPr>
    </w:pPr>
    <w:r w:rsidRPr="00777A81">
      <w:rPr>
        <w:sz w:val="20"/>
        <w:szCs w:val="20"/>
      </w:rPr>
      <w:t>1</w:t>
    </w:r>
    <w:r>
      <w:rPr>
        <w:sz w:val="20"/>
        <w:szCs w:val="20"/>
      </w:rPr>
      <w:t>-</w:t>
    </w:r>
    <w:r w:rsidR="00EF450B" w:rsidRPr="00777A81">
      <w:rPr>
        <w:sz w:val="20"/>
        <w:szCs w:val="20"/>
      </w:rPr>
      <w:fldChar w:fldCharType="begin"/>
    </w:r>
    <w:r w:rsidRPr="00777A81">
      <w:rPr>
        <w:sz w:val="20"/>
        <w:szCs w:val="20"/>
      </w:rPr>
      <w:instrText xml:space="preserve"> PAGE </w:instrText>
    </w:r>
    <w:r w:rsidR="00EF450B" w:rsidRPr="00777A81">
      <w:rPr>
        <w:sz w:val="20"/>
        <w:szCs w:val="20"/>
      </w:rPr>
      <w:fldChar w:fldCharType="separate"/>
    </w:r>
    <w:r w:rsidR="002D01FF">
      <w:rPr>
        <w:noProof/>
        <w:sz w:val="20"/>
        <w:szCs w:val="20"/>
      </w:rPr>
      <w:t>1</w:t>
    </w:r>
    <w:r w:rsidR="00EF450B" w:rsidRPr="00777A81">
      <w:rPr>
        <w:sz w:val="20"/>
        <w:szCs w:val="20"/>
      </w:rPr>
      <w:fldChar w:fldCharType="end"/>
    </w:r>
  </w:p>
  <w:p w:rsidR="009A6E34" w:rsidRPr="00BF666B" w:rsidRDefault="009A6E34" w:rsidP="00BF666B">
    <w:pPr>
      <w:pStyle w:val="Footer"/>
      <w:jc w:val="center"/>
      <w:rPr>
        <w:iCs/>
        <w:szCs w:val="16"/>
      </w:rPr>
    </w:pPr>
    <w:r w:rsidRPr="008A7BE3">
      <w:rPr>
        <w:rFonts w:eastAsia="Calibri"/>
        <w:bCs/>
        <w:iCs/>
        <w:szCs w:val="16"/>
      </w:rPr>
      <w:t>© McGraw Hill LLC. All rights reserved. No reproduction or distribution without the prior written consent of McGraw Hill LLC.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FFC" w:rsidRDefault="00E22FFC">
      <w:r>
        <w:separator/>
      </w:r>
    </w:p>
  </w:footnote>
  <w:footnote w:type="continuationSeparator" w:id="0">
    <w:p w:rsidR="00E22FFC" w:rsidRDefault="00E22FFC">
      <w:r>
        <w:continuationSeparator/>
      </w:r>
    </w:p>
    <w:p w:rsidR="00E22FFC" w:rsidRDefault="00E22FFC"/>
  </w:footnote>
  <w:footnote w:type="continuationNotice" w:id="1">
    <w:p w:rsidR="00E22FFC" w:rsidRPr="00145376" w:rsidRDefault="00E22FFC" w:rsidP="00145376">
      <w:pPr>
        <w:pStyle w:val="Footer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34" w:rsidRDefault="009A6E34" w:rsidP="00075F6C">
    <w:pPr>
      <w:pStyle w:val="Header"/>
      <w:jc w:val="both"/>
    </w:pPr>
    <w:r w:rsidRPr="0045468B">
      <w:rPr>
        <w:noProof/>
        <w:szCs w:val="20"/>
      </w:rPr>
      <w:t>Richardson, Terrell, Teeter – Introduction to Data Analytics for Accounting, 2</w:t>
    </w:r>
    <w:r w:rsidRPr="0045468B">
      <w:rPr>
        <w:noProof/>
        <w:szCs w:val="20"/>
        <w:vertAlign w:val="superscript"/>
      </w:rPr>
      <w:t>nd</w:t>
    </w:r>
    <w:r w:rsidR="00145376">
      <w:rPr>
        <w:noProof/>
        <w:szCs w:val="20"/>
      </w:rPr>
      <w:t xml:space="preserve"> </w:t>
    </w:r>
    <w:r w:rsidRPr="0045468B">
      <w:rPr>
        <w:noProof/>
        <w:szCs w:val="20"/>
      </w:rPr>
      <w:t>Edition – Chapter 1</w:t>
    </w:r>
  </w:p>
  <w:p w:rsidR="009A6E34" w:rsidRDefault="009A6E34" w:rsidP="00F8613B">
    <w:pPr>
      <w:pStyle w:val="ListParagrap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34" w:rsidRPr="00AB66CC" w:rsidRDefault="009A6E34" w:rsidP="00AB66CC">
    <w:pPr>
      <w:widowControl w:val="0"/>
      <w:rPr>
        <w:sz w:val="20"/>
        <w:szCs w:val="20"/>
      </w:rPr>
    </w:pPr>
    <w:r w:rsidRPr="00444C9B">
      <w:rPr>
        <w:sz w:val="20"/>
        <w:szCs w:val="20"/>
      </w:rPr>
      <w:t>Chapter 01 – Humans and the Geologic Environment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4E4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2C3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A2B2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E64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02E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044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561B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DA0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5C7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7456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05"/>
    <w:multiLevelType w:val="single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4">
    <w:nsid w:val="00000007"/>
    <w:multiLevelType w:val="multi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15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>
    <w:nsid w:val="00000009"/>
    <w:multiLevelType w:val="single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>
    <w:nsid w:val="054C663E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0">
    <w:nsid w:val="059B467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1">
    <w:nsid w:val="076F6BCC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2">
    <w:nsid w:val="07B56CC1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3">
    <w:nsid w:val="09367F7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4">
    <w:nsid w:val="094D7C7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5">
    <w:nsid w:val="0C332DAA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6">
    <w:nsid w:val="0D2C107D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7">
    <w:nsid w:val="0D3D176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8">
    <w:nsid w:val="10B0611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9">
    <w:nsid w:val="1127375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0">
    <w:nsid w:val="12F86668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1">
    <w:nsid w:val="165437BA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2">
    <w:nsid w:val="1807729D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3">
    <w:nsid w:val="1C4711E3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4">
    <w:nsid w:val="2143513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5">
    <w:nsid w:val="217B365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6">
    <w:nsid w:val="2340785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7">
    <w:nsid w:val="23C43CB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8">
    <w:nsid w:val="246A3A4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9">
    <w:nsid w:val="2499378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0">
    <w:nsid w:val="2E275246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1">
    <w:nsid w:val="2F853C0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2">
    <w:nsid w:val="30641E26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3">
    <w:nsid w:val="30CC2CE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4">
    <w:nsid w:val="31D3199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5">
    <w:nsid w:val="31D730E1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6">
    <w:nsid w:val="339344DE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7">
    <w:nsid w:val="33D81E0F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8">
    <w:nsid w:val="38025D4C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9">
    <w:nsid w:val="38FE1DD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0">
    <w:nsid w:val="395072D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1">
    <w:nsid w:val="3B027D9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2">
    <w:nsid w:val="3B0C7AC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3">
    <w:nsid w:val="3E0504E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4">
    <w:nsid w:val="3E30023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5">
    <w:nsid w:val="3EA33775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6">
    <w:nsid w:val="4042673E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7">
    <w:nsid w:val="417204E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8">
    <w:nsid w:val="463D42E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9">
    <w:nsid w:val="4B65145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0">
    <w:nsid w:val="4B6D4A2C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1">
    <w:nsid w:val="4C2D2AB0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2">
    <w:nsid w:val="4C8423F6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3">
    <w:nsid w:val="4E5C5213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4">
    <w:nsid w:val="51EE55F7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5">
    <w:nsid w:val="52F41E56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6">
    <w:nsid w:val="54422A85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7">
    <w:nsid w:val="552A6754"/>
    <w:multiLevelType w:val="hybridMultilevel"/>
    <w:tmpl w:val="A938679A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8">
    <w:nsid w:val="55D773B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9">
    <w:nsid w:val="560543AA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0">
    <w:nsid w:val="581E46A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1">
    <w:nsid w:val="58CB3E93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2">
    <w:nsid w:val="59B2411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3">
    <w:nsid w:val="5B132AE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4">
    <w:nsid w:val="5EDF5F8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5">
    <w:nsid w:val="64A67976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6">
    <w:nsid w:val="653C68C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7">
    <w:nsid w:val="66A93478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8">
    <w:nsid w:val="68EA1A4B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79">
    <w:nsid w:val="69856A11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0">
    <w:nsid w:val="6DBD4CAE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1">
    <w:nsid w:val="704847B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2">
    <w:nsid w:val="70E71C6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3">
    <w:nsid w:val="72F90D4D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4">
    <w:nsid w:val="75C963C9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5">
    <w:nsid w:val="775427E4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6">
    <w:nsid w:val="780770AD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7">
    <w:nsid w:val="7869267F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8">
    <w:nsid w:val="78D973EA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9">
    <w:nsid w:val="795217EC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90">
    <w:nsid w:val="7C9235EA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91">
    <w:nsid w:val="7D1844D3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92">
    <w:nsid w:val="7E5A0DF2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93">
    <w:nsid w:val="7EBB1775"/>
    <w:multiLevelType w:val="multilevel"/>
    <w:tmpl w:val="BAA024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num w:numId="1">
    <w:abstractNumId w:val="56"/>
  </w:num>
  <w:num w:numId="2">
    <w:abstractNumId w:val="44"/>
  </w:num>
  <w:num w:numId="3">
    <w:abstractNumId w:val="88"/>
  </w:num>
  <w:num w:numId="4">
    <w:abstractNumId w:val="73"/>
  </w:num>
  <w:num w:numId="5">
    <w:abstractNumId w:val="69"/>
  </w:num>
  <w:num w:numId="6">
    <w:abstractNumId w:val="30"/>
  </w:num>
  <w:num w:numId="7">
    <w:abstractNumId w:val="36"/>
  </w:num>
  <w:num w:numId="8">
    <w:abstractNumId w:val="74"/>
  </w:num>
  <w:num w:numId="9">
    <w:abstractNumId w:val="52"/>
  </w:num>
  <w:num w:numId="10">
    <w:abstractNumId w:val="70"/>
  </w:num>
  <w:num w:numId="11">
    <w:abstractNumId w:val="92"/>
  </w:num>
  <w:num w:numId="12">
    <w:abstractNumId w:val="27"/>
  </w:num>
  <w:num w:numId="13">
    <w:abstractNumId w:val="83"/>
  </w:num>
  <w:num w:numId="14">
    <w:abstractNumId w:val="91"/>
  </w:num>
  <w:num w:numId="15">
    <w:abstractNumId w:val="26"/>
  </w:num>
  <w:num w:numId="16">
    <w:abstractNumId w:val="64"/>
  </w:num>
  <w:num w:numId="17">
    <w:abstractNumId w:val="93"/>
  </w:num>
  <w:num w:numId="18">
    <w:abstractNumId w:val="37"/>
  </w:num>
  <w:num w:numId="19">
    <w:abstractNumId w:val="65"/>
  </w:num>
  <w:num w:numId="20">
    <w:abstractNumId w:val="49"/>
  </w:num>
  <w:num w:numId="21">
    <w:abstractNumId w:val="50"/>
  </w:num>
  <w:num w:numId="22">
    <w:abstractNumId w:val="58"/>
  </w:num>
  <w:num w:numId="23">
    <w:abstractNumId w:val="20"/>
  </w:num>
  <w:num w:numId="24">
    <w:abstractNumId w:val="84"/>
  </w:num>
  <w:num w:numId="25">
    <w:abstractNumId w:val="22"/>
  </w:num>
  <w:num w:numId="26">
    <w:abstractNumId w:val="39"/>
  </w:num>
  <w:num w:numId="27">
    <w:abstractNumId w:val="54"/>
  </w:num>
  <w:num w:numId="28">
    <w:abstractNumId w:val="23"/>
  </w:num>
  <w:num w:numId="29">
    <w:abstractNumId w:val="28"/>
  </w:num>
  <w:num w:numId="30">
    <w:abstractNumId w:val="33"/>
  </w:num>
  <w:num w:numId="31">
    <w:abstractNumId w:val="51"/>
  </w:num>
  <w:num w:numId="32">
    <w:abstractNumId w:val="82"/>
  </w:num>
  <w:num w:numId="33">
    <w:abstractNumId w:val="66"/>
  </w:num>
  <w:num w:numId="34">
    <w:abstractNumId w:val="29"/>
  </w:num>
  <w:num w:numId="35">
    <w:abstractNumId w:val="60"/>
  </w:num>
  <w:num w:numId="36">
    <w:abstractNumId w:val="47"/>
  </w:num>
  <w:num w:numId="37">
    <w:abstractNumId w:val="46"/>
  </w:num>
  <w:num w:numId="38">
    <w:abstractNumId w:val="48"/>
  </w:num>
  <w:num w:numId="39">
    <w:abstractNumId w:val="86"/>
  </w:num>
  <w:num w:numId="40">
    <w:abstractNumId w:val="25"/>
  </w:num>
  <w:num w:numId="41">
    <w:abstractNumId w:val="42"/>
  </w:num>
  <w:num w:numId="42">
    <w:abstractNumId w:val="40"/>
  </w:num>
  <w:num w:numId="43">
    <w:abstractNumId w:val="90"/>
  </w:num>
  <w:num w:numId="44">
    <w:abstractNumId w:val="59"/>
  </w:num>
  <w:num w:numId="45">
    <w:abstractNumId w:val="21"/>
  </w:num>
  <w:num w:numId="46">
    <w:abstractNumId w:val="79"/>
  </w:num>
  <w:num w:numId="47">
    <w:abstractNumId w:val="55"/>
  </w:num>
  <w:num w:numId="48">
    <w:abstractNumId w:val="38"/>
  </w:num>
  <w:num w:numId="49">
    <w:abstractNumId w:val="57"/>
  </w:num>
  <w:num w:numId="50">
    <w:abstractNumId w:val="89"/>
  </w:num>
  <w:num w:numId="51">
    <w:abstractNumId w:val="72"/>
  </w:num>
  <w:num w:numId="52">
    <w:abstractNumId w:val="77"/>
  </w:num>
  <w:num w:numId="53">
    <w:abstractNumId w:val="32"/>
  </w:num>
  <w:num w:numId="54">
    <w:abstractNumId w:val="53"/>
  </w:num>
  <w:num w:numId="55">
    <w:abstractNumId w:val="35"/>
  </w:num>
  <w:num w:numId="56">
    <w:abstractNumId w:val="43"/>
  </w:num>
  <w:num w:numId="57">
    <w:abstractNumId w:val="76"/>
  </w:num>
  <w:num w:numId="58">
    <w:abstractNumId w:val="24"/>
  </w:num>
  <w:num w:numId="59">
    <w:abstractNumId w:val="81"/>
  </w:num>
  <w:num w:numId="60">
    <w:abstractNumId w:val="78"/>
  </w:num>
  <w:num w:numId="61">
    <w:abstractNumId w:val="63"/>
  </w:num>
  <w:num w:numId="62">
    <w:abstractNumId w:val="68"/>
  </w:num>
  <w:num w:numId="63">
    <w:abstractNumId w:val="71"/>
  </w:num>
  <w:num w:numId="64">
    <w:abstractNumId w:val="62"/>
  </w:num>
  <w:num w:numId="65">
    <w:abstractNumId w:val="31"/>
  </w:num>
  <w:num w:numId="66">
    <w:abstractNumId w:val="41"/>
  </w:num>
  <w:num w:numId="67">
    <w:abstractNumId w:val="75"/>
  </w:num>
  <w:num w:numId="68">
    <w:abstractNumId w:val="19"/>
  </w:num>
  <w:num w:numId="69">
    <w:abstractNumId w:val="45"/>
  </w:num>
  <w:num w:numId="70">
    <w:abstractNumId w:val="87"/>
  </w:num>
  <w:num w:numId="71">
    <w:abstractNumId w:val="80"/>
  </w:num>
  <w:num w:numId="72">
    <w:abstractNumId w:val="34"/>
  </w:num>
  <w:num w:numId="73">
    <w:abstractNumId w:val="61"/>
  </w:num>
  <w:num w:numId="74">
    <w:abstractNumId w:val="85"/>
  </w:num>
  <w:num w:numId="75">
    <w:abstractNumId w:val="67"/>
  </w:num>
  <w:num w:numId="76">
    <w:abstractNumId w:val="9"/>
  </w:num>
  <w:num w:numId="77">
    <w:abstractNumId w:val="7"/>
  </w:num>
  <w:num w:numId="78">
    <w:abstractNumId w:val="6"/>
  </w:num>
  <w:num w:numId="79">
    <w:abstractNumId w:val="5"/>
  </w:num>
  <w:num w:numId="80">
    <w:abstractNumId w:val="4"/>
  </w:num>
  <w:num w:numId="81">
    <w:abstractNumId w:val="8"/>
  </w:num>
  <w:num w:numId="82">
    <w:abstractNumId w:val="3"/>
  </w:num>
  <w:num w:numId="83">
    <w:abstractNumId w:val="2"/>
  </w:num>
  <w:num w:numId="84">
    <w:abstractNumId w:val="1"/>
  </w:num>
  <w:num w:numId="85">
    <w:abstractNumId w:val="0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mirrorMargins/>
  <w:hideSpellingErrors/>
  <w:hideGrammaticalErrors/>
  <w:proofState w:spelling="clean" w:grammar="clean"/>
  <w:attachedTemplate r:id="rId1"/>
  <w:stylePaneFormatFilter w:val="3821"/>
  <w:stylePaneSortMethod w:val="0000"/>
  <w:defaultTabStop w:val="36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sDCytDAxtLS0MDMyNrVU0lEKTi0uzszPAykwrQUAhFZDiiwAAAA="/>
  </w:docVars>
  <w:rsids>
    <w:rsidRoot w:val="00AD13E9"/>
    <w:rsid w:val="00000135"/>
    <w:rsid w:val="00000291"/>
    <w:rsid w:val="00000B87"/>
    <w:rsid w:val="00001336"/>
    <w:rsid w:val="00001863"/>
    <w:rsid w:val="00001EA2"/>
    <w:rsid w:val="000023F5"/>
    <w:rsid w:val="00002853"/>
    <w:rsid w:val="0000348C"/>
    <w:rsid w:val="00003F48"/>
    <w:rsid w:val="000040A2"/>
    <w:rsid w:val="00004167"/>
    <w:rsid w:val="00004369"/>
    <w:rsid w:val="00004462"/>
    <w:rsid w:val="00004516"/>
    <w:rsid w:val="00005585"/>
    <w:rsid w:val="000060BA"/>
    <w:rsid w:val="000062F0"/>
    <w:rsid w:val="00007128"/>
    <w:rsid w:val="000074C2"/>
    <w:rsid w:val="00007E85"/>
    <w:rsid w:val="00007F31"/>
    <w:rsid w:val="000107AF"/>
    <w:rsid w:val="00010920"/>
    <w:rsid w:val="000109F7"/>
    <w:rsid w:val="00010A3E"/>
    <w:rsid w:val="00010DA9"/>
    <w:rsid w:val="0001102A"/>
    <w:rsid w:val="00012194"/>
    <w:rsid w:val="000122B2"/>
    <w:rsid w:val="00012474"/>
    <w:rsid w:val="000126B8"/>
    <w:rsid w:val="00012795"/>
    <w:rsid w:val="0001307D"/>
    <w:rsid w:val="000134A9"/>
    <w:rsid w:val="00014032"/>
    <w:rsid w:val="000142A3"/>
    <w:rsid w:val="000150A1"/>
    <w:rsid w:val="00015DA8"/>
    <w:rsid w:val="00016148"/>
    <w:rsid w:val="000161D6"/>
    <w:rsid w:val="00016609"/>
    <w:rsid w:val="00017EF5"/>
    <w:rsid w:val="000202AF"/>
    <w:rsid w:val="00021332"/>
    <w:rsid w:val="000214A3"/>
    <w:rsid w:val="000214D3"/>
    <w:rsid w:val="00021507"/>
    <w:rsid w:val="00021BFD"/>
    <w:rsid w:val="00021E90"/>
    <w:rsid w:val="00021F5B"/>
    <w:rsid w:val="00022878"/>
    <w:rsid w:val="00022B37"/>
    <w:rsid w:val="00022E11"/>
    <w:rsid w:val="0002328B"/>
    <w:rsid w:val="00023312"/>
    <w:rsid w:val="00023B21"/>
    <w:rsid w:val="00023D52"/>
    <w:rsid w:val="000243DE"/>
    <w:rsid w:val="00025222"/>
    <w:rsid w:val="00025914"/>
    <w:rsid w:val="00027266"/>
    <w:rsid w:val="00027519"/>
    <w:rsid w:val="0002777D"/>
    <w:rsid w:val="000278E5"/>
    <w:rsid w:val="00027D5B"/>
    <w:rsid w:val="00027EA7"/>
    <w:rsid w:val="00027F92"/>
    <w:rsid w:val="00030132"/>
    <w:rsid w:val="000305D0"/>
    <w:rsid w:val="00031198"/>
    <w:rsid w:val="0003196B"/>
    <w:rsid w:val="0003197B"/>
    <w:rsid w:val="000319A0"/>
    <w:rsid w:val="00031D96"/>
    <w:rsid w:val="000320B2"/>
    <w:rsid w:val="00032217"/>
    <w:rsid w:val="00032945"/>
    <w:rsid w:val="000335A3"/>
    <w:rsid w:val="00033C30"/>
    <w:rsid w:val="00034863"/>
    <w:rsid w:val="00034C60"/>
    <w:rsid w:val="00035357"/>
    <w:rsid w:val="000355C9"/>
    <w:rsid w:val="00035C3E"/>
    <w:rsid w:val="00035C6F"/>
    <w:rsid w:val="00036A23"/>
    <w:rsid w:val="00037590"/>
    <w:rsid w:val="00037C59"/>
    <w:rsid w:val="00037DE5"/>
    <w:rsid w:val="000407CE"/>
    <w:rsid w:val="00040FD7"/>
    <w:rsid w:val="00041D39"/>
    <w:rsid w:val="00042327"/>
    <w:rsid w:val="0004232D"/>
    <w:rsid w:val="00043071"/>
    <w:rsid w:val="00043119"/>
    <w:rsid w:val="00043262"/>
    <w:rsid w:val="0004362D"/>
    <w:rsid w:val="00043A36"/>
    <w:rsid w:val="00043BB5"/>
    <w:rsid w:val="00043F72"/>
    <w:rsid w:val="000441FE"/>
    <w:rsid w:val="0004596E"/>
    <w:rsid w:val="00045BD4"/>
    <w:rsid w:val="00045F4E"/>
    <w:rsid w:val="000461F2"/>
    <w:rsid w:val="00046907"/>
    <w:rsid w:val="000469CD"/>
    <w:rsid w:val="0004707D"/>
    <w:rsid w:val="000473FB"/>
    <w:rsid w:val="00047504"/>
    <w:rsid w:val="00047694"/>
    <w:rsid w:val="00050CF9"/>
    <w:rsid w:val="0005112D"/>
    <w:rsid w:val="000513F6"/>
    <w:rsid w:val="00051BA5"/>
    <w:rsid w:val="00051E44"/>
    <w:rsid w:val="0005293B"/>
    <w:rsid w:val="000530F7"/>
    <w:rsid w:val="00053590"/>
    <w:rsid w:val="000536DE"/>
    <w:rsid w:val="00053C0A"/>
    <w:rsid w:val="0005435C"/>
    <w:rsid w:val="00054420"/>
    <w:rsid w:val="00054A8E"/>
    <w:rsid w:val="00054B9A"/>
    <w:rsid w:val="000552D3"/>
    <w:rsid w:val="000552F2"/>
    <w:rsid w:val="000556CB"/>
    <w:rsid w:val="00055DFA"/>
    <w:rsid w:val="0005617E"/>
    <w:rsid w:val="000567A6"/>
    <w:rsid w:val="00056945"/>
    <w:rsid w:val="000569EF"/>
    <w:rsid w:val="00056F5F"/>
    <w:rsid w:val="000574D4"/>
    <w:rsid w:val="00057683"/>
    <w:rsid w:val="00057E29"/>
    <w:rsid w:val="00057FC7"/>
    <w:rsid w:val="00060570"/>
    <w:rsid w:val="00060690"/>
    <w:rsid w:val="00060929"/>
    <w:rsid w:val="00061015"/>
    <w:rsid w:val="0006101A"/>
    <w:rsid w:val="00061D7C"/>
    <w:rsid w:val="000622A3"/>
    <w:rsid w:val="000623F1"/>
    <w:rsid w:val="00062744"/>
    <w:rsid w:val="000627A4"/>
    <w:rsid w:val="000627BE"/>
    <w:rsid w:val="00062F91"/>
    <w:rsid w:val="0006311C"/>
    <w:rsid w:val="000634D3"/>
    <w:rsid w:val="0006352B"/>
    <w:rsid w:val="0006367B"/>
    <w:rsid w:val="000645D3"/>
    <w:rsid w:val="000647A2"/>
    <w:rsid w:val="0006692B"/>
    <w:rsid w:val="00066CDD"/>
    <w:rsid w:val="000677A6"/>
    <w:rsid w:val="0007011F"/>
    <w:rsid w:val="0007023E"/>
    <w:rsid w:val="00070396"/>
    <w:rsid w:val="00071015"/>
    <w:rsid w:val="000710B1"/>
    <w:rsid w:val="00071965"/>
    <w:rsid w:val="0007249E"/>
    <w:rsid w:val="00072A31"/>
    <w:rsid w:val="00072E03"/>
    <w:rsid w:val="00072E45"/>
    <w:rsid w:val="00073DA0"/>
    <w:rsid w:val="0007420F"/>
    <w:rsid w:val="000742D4"/>
    <w:rsid w:val="00075066"/>
    <w:rsid w:val="0007506E"/>
    <w:rsid w:val="000758A8"/>
    <w:rsid w:val="00075CF9"/>
    <w:rsid w:val="00075F6C"/>
    <w:rsid w:val="000760F6"/>
    <w:rsid w:val="000760F9"/>
    <w:rsid w:val="00077A0C"/>
    <w:rsid w:val="00077E5A"/>
    <w:rsid w:val="00077EE0"/>
    <w:rsid w:val="00077EF4"/>
    <w:rsid w:val="00080036"/>
    <w:rsid w:val="00080470"/>
    <w:rsid w:val="00080D9A"/>
    <w:rsid w:val="000814C7"/>
    <w:rsid w:val="000816D1"/>
    <w:rsid w:val="00081845"/>
    <w:rsid w:val="000822CF"/>
    <w:rsid w:val="00082EF0"/>
    <w:rsid w:val="000833B6"/>
    <w:rsid w:val="0008345F"/>
    <w:rsid w:val="00083461"/>
    <w:rsid w:val="00083A0D"/>
    <w:rsid w:val="00083B76"/>
    <w:rsid w:val="00084604"/>
    <w:rsid w:val="000847E8"/>
    <w:rsid w:val="000848A4"/>
    <w:rsid w:val="00085A51"/>
    <w:rsid w:val="000861C3"/>
    <w:rsid w:val="00086467"/>
    <w:rsid w:val="000864C1"/>
    <w:rsid w:val="00086744"/>
    <w:rsid w:val="00086F45"/>
    <w:rsid w:val="00086F9C"/>
    <w:rsid w:val="000871E8"/>
    <w:rsid w:val="00087597"/>
    <w:rsid w:val="0008772C"/>
    <w:rsid w:val="00087856"/>
    <w:rsid w:val="000900CC"/>
    <w:rsid w:val="0009115F"/>
    <w:rsid w:val="00091207"/>
    <w:rsid w:val="00091D24"/>
    <w:rsid w:val="00091DF4"/>
    <w:rsid w:val="0009209C"/>
    <w:rsid w:val="000926E2"/>
    <w:rsid w:val="00093267"/>
    <w:rsid w:val="000933A0"/>
    <w:rsid w:val="000940D5"/>
    <w:rsid w:val="000941E4"/>
    <w:rsid w:val="0009438B"/>
    <w:rsid w:val="00094450"/>
    <w:rsid w:val="00094AAE"/>
    <w:rsid w:val="00094ED9"/>
    <w:rsid w:val="00095DA8"/>
    <w:rsid w:val="000A0128"/>
    <w:rsid w:val="000A09FA"/>
    <w:rsid w:val="000A1653"/>
    <w:rsid w:val="000A1AB8"/>
    <w:rsid w:val="000A1BB8"/>
    <w:rsid w:val="000A1CF6"/>
    <w:rsid w:val="000A2146"/>
    <w:rsid w:val="000A29CF"/>
    <w:rsid w:val="000A2A44"/>
    <w:rsid w:val="000A2C13"/>
    <w:rsid w:val="000A33E1"/>
    <w:rsid w:val="000A3732"/>
    <w:rsid w:val="000A3A18"/>
    <w:rsid w:val="000A49D6"/>
    <w:rsid w:val="000A4CDD"/>
    <w:rsid w:val="000A4DF8"/>
    <w:rsid w:val="000A5261"/>
    <w:rsid w:val="000A609C"/>
    <w:rsid w:val="000A615F"/>
    <w:rsid w:val="000A6CED"/>
    <w:rsid w:val="000A7141"/>
    <w:rsid w:val="000A7C7B"/>
    <w:rsid w:val="000B0423"/>
    <w:rsid w:val="000B04A9"/>
    <w:rsid w:val="000B0D7E"/>
    <w:rsid w:val="000B1175"/>
    <w:rsid w:val="000B19C8"/>
    <w:rsid w:val="000B1B4B"/>
    <w:rsid w:val="000B20FA"/>
    <w:rsid w:val="000B2C2C"/>
    <w:rsid w:val="000B2E2A"/>
    <w:rsid w:val="000B33A5"/>
    <w:rsid w:val="000B3806"/>
    <w:rsid w:val="000B3B48"/>
    <w:rsid w:val="000B41FC"/>
    <w:rsid w:val="000B4620"/>
    <w:rsid w:val="000B4C0E"/>
    <w:rsid w:val="000B4D2E"/>
    <w:rsid w:val="000B4F23"/>
    <w:rsid w:val="000B4F56"/>
    <w:rsid w:val="000B5462"/>
    <w:rsid w:val="000B5B27"/>
    <w:rsid w:val="000B62E0"/>
    <w:rsid w:val="000B66AA"/>
    <w:rsid w:val="000B66E1"/>
    <w:rsid w:val="000B66F9"/>
    <w:rsid w:val="000B6B04"/>
    <w:rsid w:val="000B6FD3"/>
    <w:rsid w:val="000B7243"/>
    <w:rsid w:val="000B7400"/>
    <w:rsid w:val="000B754B"/>
    <w:rsid w:val="000B7B1A"/>
    <w:rsid w:val="000C004B"/>
    <w:rsid w:val="000C02F1"/>
    <w:rsid w:val="000C0A57"/>
    <w:rsid w:val="000C0ABA"/>
    <w:rsid w:val="000C0F21"/>
    <w:rsid w:val="000C19F5"/>
    <w:rsid w:val="000C1BEE"/>
    <w:rsid w:val="000C2196"/>
    <w:rsid w:val="000C2A73"/>
    <w:rsid w:val="000C35AC"/>
    <w:rsid w:val="000C3AB1"/>
    <w:rsid w:val="000C3AF0"/>
    <w:rsid w:val="000C3C21"/>
    <w:rsid w:val="000C3FC5"/>
    <w:rsid w:val="000C4239"/>
    <w:rsid w:val="000C4532"/>
    <w:rsid w:val="000C46F8"/>
    <w:rsid w:val="000C4C61"/>
    <w:rsid w:val="000C5F0F"/>
    <w:rsid w:val="000C6452"/>
    <w:rsid w:val="000C7287"/>
    <w:rsid w:val="000C7502"/>
    <w:rsid w:val="000C7558"/>
    <w:rsid w:val="000C76C4"/>
    <w:rsid w:val="000C7AA1"/>
    <w:rsid w:val="000C7D5A"/>
    <w:rsid w:val="000D027F"/>
    <w:rsid w:val="000D124F"/>
    <w:rsid w:val="000D1251"/>
    <w:rsid w:val="000D1B2C"/>
    <w:rsid w:val="000D2064"/>
    <w:rsid w:val="000D2680"/>
    <w:rsid w:val="000D2F45"/>
    <w:rsid w:val="000D3085"/>
    <w:rsid w:val="000D4FBB"/>
    <w:rsid w:val="000D5037"/>
    <w:rsid w:val="000D5137"/>
    <w:rsid w:val="000D5CFC"/>
    <w:rsid w:val="000D614F"/>
    <w:rsid w:val="000D622A"/>
    <w:rsid w:val="000D638F"/>
    <w:rsid w:val="000D7887"/>
    <w:rsid w:val="000E00C1"/>
    <w:rsid w:val="000E0165"/>
    <w:rsid w:val="000E01EE"/>
    <w:rsid w:val="000E06D6"/>
    <w:rsid w:val="000E0814"/>
    <w:rsid w:val="000E1652"/>
    <w:rsid w:val="000E193F"/>
    <w:rsid w:val="000E195B"/>
    <w:rsid w:val="000E1D7C"/>
    <w:rsid w:val="000E2364"/>
    <w:rsid w:val="000E24DB"/>
    <w:rsid w:val="000E2B3C"/>
    <w:rsid w:val="000E39AC"/>
    <w:rsid w:val="000E3D49"/>
    <w:rsid w:val="000E3DB6"/>
    <w:rsid w:val="000E3F26"/>
    <w:rsid w:val="000E4217"/>
    <w:rsid w:val="000E448C"/>
    <w:rsid w:val="000E4B62"/>
    <w:rsid w:val="000E4C6D"/>
    <w:rsid w:val="000E4C7C"/>
    <w:rsid w:val="000E52D0"/>
    <w:rsid w:val="000E59D6"/>
    <w:rsid w:val="000E5D95"/>
    <w:rsid w:val="000E60FA"/>
    <w:rsid w:val="000E6807"/>
    <w:rsid w:val="000E6FBF"/>
    <w:rsid w:val="000E71FF"/>
    <w:rsid w:val="000E7280"/>
    <w:rsid w:val="000E782F"/>
    <w:rsid w:val="000E7A46"/>
    <w:rsid w:val="000E7F40"/>
    <w:rsid w:val="000F00F8"/>
    <w:rsid w:val="000F022E"/>
    <w:rsid w:val="000F07BF"/>
    <w:rsid w:val="000F095C"/>
    <w:rsid w:val="000F227D"/>
    <w:rsid w:val="000F3545"/>
    <w:rsid w:val="000F4424"/>
    <w:rsid w:val="000F4491"/>
    <w:rsid w:val="000F4832"/>
    <w:rsid w:val="000F4892"/>
    <w:rsid w:val="000F517B"/>
    <w:rsid w:val="000F5434"/>
    <w:rsid w:val="000F5903"/>
    <w:rsid w:val="000F5B45"/>
    <w:rsid w:val="000F60B9"/>
    <w:rsid w:val="000F6139"/>
    <w:rsid w:val="000F633D"/>
    <w:rsid w:val="000F657B"/>
    <w:rsid w:val="000F670F"/>
    <w:rsid w:val="000F7438"/>
    <w:rsid w:val="000F76E4"/>
    <w:rsid w:val="000F7E59"/>
    <w:rsid w:val="00100BF0"/>
    <w:rsid w:val="00100D8E"/>
    <w:rsid w:val="00100EB0"/>
    <w:rsid w:val="00101245"/>
    <w:rsid w:val="00101666"/>
    <w:rsid w:val="001017D1"/>
    <w:rsid w:val="001021B6"/>
    <w:rsid w:val="001023A2"/>
    <w:rsid w:val="001027A2"/>
    <w:rsid w:val="00102C7E"/>
    <w:rsid w:val="00102D0D"/>
    <w:rsid w:val="00103161"/>
    <w:rsid w:val="00103358"/>
    <w:rsid w:val="0010354D"/>
    <w:rsid w:val="00103DF2"/>
    <w:rsid w:val="0010431A"/>
    <w:rsid w:val="00104481"/>
    <w:rsid w:val="00104719"/>
    <w:rsid w:val="001048AD"/>
    <w:rsid w:val="00104F01"/>
    <w:rsid w:val="00105935"/>
    <w:rsid w:val="00105A6E"/>
    <w:rsid w:val="00105BB0"/>
    <w:rsid w:val="00105FA7"/>
    <w:rsid w:val="00106409"/>
    <w:rsid w:val="00106C2A"/>
    <w:rsid w:val="00106F43"/>
    <w:rsid w:val="0010719C"/>
    <w:rsid w:val="0010719D"/>
    <w:rsid w:val="001075A0"/>
    <w:rsid w:val="00107F50"/>
    <w:rsid w:val="00110053"/>
    <w:rsid w:val="0011029C"/>
    <w:rsid w:val="001107E3"/>
    <w:rsid w:val="00110EDA"/>
    <w:rsid w:val="001112C4"/>
    <w:rsid w:val="00111E34"/>
    <w:rsid w:val="001122A2"/>
    <w:rsid w:val="00112309"/>
    <w:rsid w:val="001129F5"/>
    <w:rsid w:val="00113249"/>
    <w:rsid w:val="00113B02"/>
    <w:rsid w:val="00113CF0"/>
    <w:rsid w:val="00113FA6"/>
    <w:rsid w:val="00114097"/>
    <w:rsid w:val="00114111"/>
    <w:rsid w:val="00114311"/>
    <w:rsid w:val="00114E68"/>
    <w:rsid w:val="001154C1"/>
    <w:rsid w:val="00116320"/>
    <w:rsid w:val="00117030"/>
    <w:rsid w:val="001170E2"/>
    <w:rsid w:val="001174CD"/>
    <w:rsid w:val="00117AA5"/>
    <w:rsid w:val="00117B98"/>
    <w:rsid w:val="00120348"/>
    <w:rsid w:val="00120537"/>
    <w:rsid w:val="001207DA"/>
    <w:rsid w:val="00120B86"/>
    <w:rsid w:val="00121008"/>
    <w:rsid w:val="001211F7"/>
    <w:rsid w:val="00121496"/>
    <w:rsid w:val="00122185"/>
    <w:rsid w:val="0012253D"/>
    <w:rsid w:val="0012282E"/>
    <w:rsid w:val="00122B98"/>
    <w:rsid w:val="00122FBD"/>
    <w:rsid w:val="0012354B"/>
    <w:rsid w:val="00123838"/>
    <w:rsid w:val="0012393F"/>
    <w:rsid w:val="00123AD1"/>
    <w:rsid w:val="00124202"/>
    <w:rsid w:val="00124BF7"/>
    <w:rsid w:val="00124C53"/>
    <w:rsid w:val="00124C69"/>
    <w:rsid w:val="00124F6C"/>
    <w:rsid w:val="001252DA"/>
    <w:rsid w:val="00125441"/>
    <w:rsid w:val="00125AAD"/>
    <w:rsid w:val="00126269"/>
    <w:rsid w:val="0012669F"/>
    <w:rsid w:val="00126E67"/>
    <w:rsid w:val="00126FA6"/>
    <w:rsid w:val="0012749F"/>
    <w:rsid w:val="0012752A"/>
    <w:rsid w:val="001300CC"/>
    <w:rsid w:val="0013029E"/>
    <w:rsid w:val="001302E7"/>
    <w:rsid w:val="00130388"/>
    <w:rsid w:val="00130494"/>
    <w:rsid w:val="0013093B"/>
    <w:rsid w:val="00130ABA"/>
    <w:rsid w:val="00130ABD"/>
    <w:rsid w:val="00130B19"/>
    <w:rsid w:val="00130F1E"/>
    <w:rsid w:val="001312FA"/>
    <w:rsid w:val="00131809"/>
    <w:rsid w:val="00132607"/>
    <w:rsid w:val="00132D72"/>
    <w:rsid w:val="001334E5"/>
    <w:rsid w:val="0013399B"/>
    <w:rsid w:val="00133CC4"/>
    <w:rsid w:val="00133D68"/>
    <w:rsid w:val="00133E31"/>
    <w:rsid w:val="00133EE1"/>
    <w:rsid w:val="0013404B"/>
    <w:rsid w:val="0013418A"/>
    <w:rsid w:val="00134E57"/>
    <w:rsid w:val="001368F2"/>
    <w:rsid w:val="00136E34"/>
    <w:rsid w:val="00140167"/>
    <w:rsid w:val="0014019C"/>
    <w:rsid w:val="00140960"/>
    <w:rsid w:val="00140BC1"/>
    <w:rsid w:val="00141405"/>
    <w:rsid w:val="00141ACD"/>
    <w:rsid w:val="00142108"/>
    <w:rsid w:val="0014210C"/>
    <w:rsid w:val="00142227"/>
    <w:rsid w:val="00142C82"/>
    <w:rsid w:val="0014310A"/>
    <w:rsid w:val="00143471"/>
    <w:rsid w:val="00143654"/>
    <w:rsid w:val="0014373F"/>
    <w:rsid w:val="0014374D"/>
    <w:rsid w:val="001437CB"/>
    <w:rsid w:val="00143882"/>
    <w:rsid w:val="00143B3D"/>
    <w:rsid w:val="00143C9D"/>
    <w:rsid w:val="00143E3F"/>
    <w:rsid w:val="00144338"/>
    <w:rsid w:val="001445E5"/>
    <w:rsid w:val="0014463E"/>
    <w:rsid w:val="0014470E"/>
    <w:rsid w:val="001449CE"/>
    <w:rsid w:val="00144F93"/>
    <w:rsid w:val="0014500E"/>
    <w:rsid w:val="00145371"/>
    <w:rsid w:val="00145376"/>
    <w:rsid w:val="00145B4E"/>
    <w:rsid w:val="00146322"/>
    <w:rsid w:val="0014651E"/>
    <w:rsid w:val="0014670D"/>
    <w:rsid w:val="001468D8"/>
    <w:rsid w:val="00146A59"/>
    <w:rsid w:val="0014703F"/>
    <w:rsid w:val="001478C2"/>
    <w:rsid w:val="00147F49"/>
    <w:rsid w:val="00147FEB"/>
    <w:rsid w:val="00150B16"/>
    <w:rsid w:val="001514CC"/>
    <w:rsid w:val="001519AB"/>
    <w:rsid w:val="00151D7D"/>
    <w:rsid w:val="00152190"/>
    <w:rsid w:val="001521D9"/>
    <w:rsid w:val="001524C6"/>
    <w:rsid w:val="00152ABD"/>
    <w:rsid w:val="00152F92"/>
    <w:rsid w:val="001539BE"/>
    <w:rsid w:val="00153E81"/>
    <w:rsid w:val="00154499"/>
    <w:rsid w:val="0015469D"/>
    <w:rsid w:val="00154789"/>
    <w:rsid w:val="00154A44"/>
    <w:rsid w:val="00154CA4"/>
    <w:rsid w:val="00154D0B"/>
    <w:rsid w:val="00154D2D"/>
    <w:rsid w:val="00155924"/>
    <w:rsid w:val="00155BEF"/>
    <w:rsid w:val="00155E71"/>
    <w:rsid w:val="00155F37"/>
    <w:rsid w:val="001563CF"/>
    <w:rsid w:val="0015684E"/>
    <w:rsid w:val="00157718"/>
    <w:rsid w:val="00157E4F"/>
    <w:rsid w:val="001606AD"/>
    <w:rsid w:val="0016098B"/>
    <w:rsid w:val="00160AF8"/>
    <w:rsid w:val="00161067"/>
    <w:rsid w:val="00161ABD"/>
    <w:rsid w:val="00161B85"/>
    <w:rsid w:val="00161CFD"/>
    <w:rsid w:val="00161EF2"/>
    <w:rsid w:val="00161EF7"/>
    <w:rsid w:val="001623FC"/>
    <w:rsid w:val="00163072"/>
    <w:rsid w:val="001639B1"/>
    <w:rsid w:val="00163B83"/>
    <w:rsid w:val="00163E3F"/>
    <w:rsid w:val="00164482"/>
    <w:rsid w:val="00164A0E"/>
    <w:rsid w:val="00164A2E"/>
    <w:rsid w:val="00164E19"/>
    <w:rsid w:val="00164E57"/>
    <w:rsid w:val="00165521"/>
    <w:rsid w:val="00165A1B"/>
    <w:rsid w:val="00165E0A"/>
    <w:rsid w:val="001662EB"/>
    <w:rsid w:val="001668F0"/>
    <w:rsid w:val="001673B2"/>
    <w:rsid w:val="001674DF"/>
    <w:rsid w:val="00170184"/>
    <w:rsid w:val="001707D9"/>
    <w:rsid w:val="00170847"/>
    <w:rsid w:val="00170DB7"/>
    <w:rsid w:val="00171FE6"/>
    <w:rsid w:val="00172018"/>
    <w:rsid w:val="0017223A"/>
    <w:rsid w:val="00172410"/>
    <w:rsid w:val="00172920"/>
    <w:rsid w:val="00172957"/>
    <w:rsid w:val="001729B4"/>
    <w:rsid w:val="00173517"/>
    <w:rsid w:val="001737C5"/>
    <w:rsid w:val="00173D62"/>
    <w:rsid w:val="00173FBE"/>
    <w:rsid w:val="00174225"/>
    <w:rsid w:val="001748BB"/>
    <w:rsid w:val="00174A04"/>
    <w:rsid w:val="00174BAD"/>
    <w:rsid w:val="00174F30"/>
    <w:rsid w:val="00174F8A"/>
    <w:rsid w:val="001757E3"/>
    <w:rsid w:val="0017611C"/>
    <w:rsid w:val="001764AC"/>
    <w:rsid w:val="001767CB"/>
    <w:rsid w:val="00177072"/>
    <w:rsid w:val="001771F4"/>
    <w:rsid w:val="00177A5C"/>
    <w:rsid w:val="00177AD8"/>
    <w:rsid w:val="00177C1C"/>
    <w:rsid w:val="00180975"/>
    <w:rsid w:val="001812BF"/>
    <w:rsid w:val="00181DFE"/>
    <w:rsid w:val="0018250F"/>
    <w:rsid w:val="00182561"/>
    <w:rsid w:val="00182796"/>
    <w:rsid w:val="0018337C"/>
    <w:rsid w:val="001842E1"/>
    <w:rsid w:val="0018461C"/>
    <w:rsid w:val="00184CE4"/>
    <w:rsid w:val="00185599"/>
    <w:rsid w:val="00185615"/>
    <w:rsid w:val="00186399"/>
    <w:rsid w:val="00186A0C"/>
    <w:rsid w:val="0018757F"/>
    <w:rsid w:val="00187869"/>
    <w:rsid w:val="00187FFA"/>
    <w:rsid w:val="0019049C"/>
    <w:rsid w:val="0019059B"/>
    <w:rsid w:val="00190EA4"/>
    <w:rsid w:val="00191287"/>
    <w:rsid w:val="00191918"/>
    <w:rsid w:val="00191F81"/>
    <w:rsid w:val="001921F6"/>
    <w:rsid w:val="001922FE"/>
    <w:rsid w:val="001928DC"/>
    <w:rsid w:val="00192AE6"/>
    <w:rsid w:val="00192C4F"/>
    <w:rsid w:val="00193015"/>
    <w:rsid w:val="0019356B"/>
    <w:rsid w:val="001937FE"/>
    <w:rsid w:val="00193B31"/>
    <w:rsid w:val="00193CD5"/>
    <w:rsid w:val="0019448E"/>
    <w:rsid w:val="001946E3"/>
    <w:rsid w:val="00194A78"/>
    <w:rsid w:val="0019531C"/>
    <w:rsid w:val="00195BB5"/>
    <w:rsid w:val="00195BF7"/>
    <w:rsid w:val="001962F2"/>
    <w:rsid w:val="00196EF8"/>
    <w:rsid w:val="00196F41"/>
    <w:rsid w:val="001978F4"/>
    <w:rsid w:val="00197D69"/>
    <w:rsid w:val="001A08A0"/>
    <w:rsid w:val="001A11F3"/>
    <w:rsid w:val="001A125D"/>
    <w:rsid w:val="001A1812"/>
    <w:rsid w:val="001A20A4"/>
    <w:rsid w:val="001A238B"/>
    <w:rsid w:val="001A2562"/>
    <w:rsid w:val="001A2786"/>
    <w:rsid w:val="001A2BA4"/>
    <w:rsid w:val="001A2D3B"/>
    <w:rsid w:val="001A3C3C"/>
    <w:rsid w:val="001A411C"/>
    <w:rsid w:val="001A46F5"/>
    <w:rsid w:val="001A4E86"/>
    <w:rsid w:val="001A5186"/>
    <w:rsid w:val="001A5250"/>
    <w:rsid w:val="001A59AF"/>
    <w:rsid w:val="001A5C11"/>
    <w:rsid w:val="001A5C27"/>
    <w:rsid w:val="001A5D81"/>
    <w:rsid w:val="001A5F0B"/>
    <w:rsid w:val="001A6259"/>
    <w:rsid w:val="001A6666"/>
    <w:rsid w:val="001A77EE"/>
    <w:rsid w:val="001A7B7C"/>
    <w:rsid w:val="001A7F71"/>
    <w:rsid w:val="001B021A"/>
    <w:rsid w:val="001B0B8C"/>
    <w:rsid w:val="001B0CD8"/>
    <w:rsid w:val="001B102B"/>
    <w:rsid w:val="001B1C29"/>
    <w:rsid w:val="001B207F"/>
    <w:rsid w:val="001B2ACA"/>
    <w:rsid w:val="001B2C1F"/>
    <w:rsid w:val="001B2E68"/>
    <w:rsid w:val="001B2FF6"/>
    <w:rsid w:val="001B3040"/>
    <w:rsid w:val="001B322E"/>
    <w:rsid w:val="001B3606"/>
    <w:rsid w:val="001B360B"/>
    <w:rsid w:val="001B490B"/>
    <w:rsid w:val="001B4A60"/>
    <w:rsid w:val="001B5021"/>
    <w:rsid w:val="001B583B"/>
    <w:rsid w:val="001B5970"/>
    <w:rsid w:val="001B6F96"/>
    <w:rsid w:val="001B7275"/>
    <w:rsid w:val="001B7973"/>
    <w:rsid w:val="001C0034"/>
    <w:rsid w:val="001C024B"/>
    <w:rsid w:val="001C0A23"/>
    <w:rsid w:val="001C0BEE"/>
    <w:rsid w:val="001C1211"/>
    <w:rsid w:val="001C1C21"/>
    <w:rsid w:val="001C1D90"/>
    <w:rsid w:val="001C1F09"/>
    <w:rsid w:val="001C2654"/>
    <w:rsid w:val="001C287D"/>
    <w:rsid w:val="001C2C02"/>
    <w:rsid w:val="001C2C68"/>
    <w:rsid w:val="001C3323"/>
    <w:rsid w:val="001C3AAD"/>
    <w:rsid w:val="001C3D58"/>
    <w:rsid w:val="001C4106"/>
    <w:rsid w:val="001C41C8"/>
    <w:rsid w:val="001C4340"/>
    <w:rsid w:val="001C4A09"/>
    <w:rsid w:val="001C4C17"/>
    <w:rsid w:val="001C4C83"/>
    <w:rsid w:val="001C4F3E"/>
    <w:rsid w:val="001C5344"/>
    <w:rsid w:val="001C5DC3"/>
    <w:rsid w:val="001C5F45"/>
    <w:rsid w:val="001C689F"/>
    <w:rsid w:val="001C6A75"/>
    <w:rsid w:val="001C6BA6"/>
    <w:rsid w:val="001C6E35"/>
    <w:rsid w:val="001C72AE"/>
    <w:rsid w:val="001C72D5"/>
    <w:rsid w:val="001C79D4"/>
    <w:rsid w:val="001D080F"/>
    <w:rsid w:val="001D0F80"/>
    <w:rsid w:val="001D1065"/>
    <w:rsid w:val="001D19E3"/>
    <w:rsid w:val="001D1BBC"/>
    <w:rsid w:val="001D1D77"/>
    <w:rsid w:val="001D1DA6"/>
    <w:rsid w:val="001D1DBF"/>
    <w:rsid w:val="001D20FE"/>
    <w:rsid w:val="001D28AA"/>
    <w:rsid w:val="001D294F"/>
    <w:rsid w:val="001D3054"/>
    <w:rsid w:val="001D424E"/>
    <w:rsid w:val="001D56B0"/>
    <w:rsid w:val="001D5BB8"/>
    <w:rsid w:val="001D6D80"/>
    <w:rsid w:val="001D7039"/>
    <w:rsid w:val="001D7B17"/>
    <w:rsid w:val="001D7B40"/>
    <w:rsid w:val="001D7E46"/>
    <w:rsid w:val="001E00A0"/>
    <w:rsid w:val="001E06CA"/>
    <w:rsid w:val="001E0CDD"/>
    <w:rsid w:val="001E1A71"/>
    <w:rsid w:val="001E1FFA"/>
    <w:rsid w:val="001E245D"/>
    <w:rsid w:val="001E28C1"/>
    <w:rsid w:val="001E3889"/>
    <w:rsid w:val="001E39B6"/>
    <w:rsid w:val="001E3A31"/>
    <w:rsid w:val="001E499E"/>
    <w:rsid w:val="001E4A28"/>
    <w:rsid w:val="001E4C0E"/>
    <w:rsid w:val="001E4D07"/>
    <w:rsid w:val="001E5268"/>
    <w:rsid w:val="001E534B"/>
    <w:rsid w:val="001E57E2"/>
    <w:rsid w:val="001E6093"/>
    <w:rsid w:val="001E62B7"/>
    <w:rsid w:val="001E6A28"/>
    <w:rsid w:val="001E799D"/>
    <w:rsid w:val="001E7A7C"/>
    <w:rsid w:val="001E7C23"/>
    <w:rsid w:val="001F0AF0"/>
    <w:rsid w:val="001F0E59"/>
    <w:rsid w:val="001F1C3E"/>
    <w:rsid w:val="001F1C4B"/>
    <w:rsid w:val="001F1CC0"/>
    <w:rsid w:val="001F1CEA"/>
    <w:rsid w:val="001F1FC8"/>
    <w:rsid w:val="001F219D"/>
    <w:rsid w:val="001F23BB"/>
    <w:rsid w:val="001F2596"/>
    <w:rsid w:val="001F2B3E"/>
    <w:rsid w:val="001F2F8D"/>
    <w:rsid w:val="001F302D"/>
    <w:rsid w:val="001F33EB"/>
    <w:rsid w:val="001F3836"/>
    <w:rsid w:val="001F39EF"/>
    <w:rsid w:val="001F3CA5"/>
    <w:rsid w:val="001F3DA3"/>
    <w:rsid w:val="001F3F03"/>
    <w:rsid w:val="001F56E7"/>
    <w:rsid w:val="001F5AE8"/>
    <w:rsid w:val="001F6861"/>
    <w:rsid w:val="001F69C0"/>
    <w:rsid w:val="001F6FB4"/>
    <w:rsid w:val="001F779A"/>
    <w:rsid w:val="0020036C"/>
    <w:rsid w:val="00200B7C"/>
    <w:rsid w:val="002012CF"/>
    <w:rsid w:val="002017BA"/>
    <w:rsid w:val="00201DF7"/>
    <w:rsid w:val="002021DE"/>
    <w:rsid w:val="00202375"/>
    <w:rsid w:val="00202497"/>
    <w:rsid w:val="002027BB"/>
    <w:rsid w:val="00202944"/>
    <w:rsid w:val="00202978"/>
    <w:rsid w:val="002032A1"/>
    <w:rsid w:val="00203685"/>
    <w:rsid w:val="002037DE"/>
    <w:rsid w:val="00203B30"/>
    <w:rsid w:val="00204605"/>
    <w:rsid w:val="00204FEE"/>
    <w:rsid w:val="00205AD5"/>
    <w:rsid w:val="00205B8A"/>
    <w:rsid w:val="00205C71"/>
    <w:rsid w:val="00206888"/>
    <w:rsid w:val="00206D2C"/>
    <w:rsid w:val="002072AA"/>
    <w:rsid w:val="00207958"/>
    <w:rsid w:val="00207E74"/>
    <w:rsid w:val="00210597"/>
    <w:rsid w:val="0021093E"/>
    <w:rsid w:val="00210B49"/>
    <w:rsid w:val="00210D1C"/>
    <w:rsid w:val="00210F1F"/>
    <w:rsid w:val="00210FBC"/>
    <w:rsid w:val="002115BC"/>
    <w:rsid w:val="00211871"/>
    <w:rsid w:val="00211D09"/>
    <w:rsid w:val="00211F53"/>
    <w:rsid w:val="00212061"/>
    <w:rsid w:val="002123C8"/>
    <w:rsid w:val="0021288D"/>
    <w:rsid w:val="00212AA2"/>
    <w:rsid w:val="002136A0"/>
    <w:rsid w:val="00213969"/>
    <w:rsid w:val="00214069"/>
    <w:rsid w:val="00214174"/>
    <w:rsid w:val="00214241"/>
    <w:rsid w:val="00214F86"/>
    <w:rsid w:val="0021520B"/>
    <w:rsid w:val="0021530F"/>
    <w:rsid w:val="002157D5"/>
    <w:rsid w:val="00215843"/>
    <w:rsid w:val="00216353"/>
    <w:rsid w:val="00216449"/>
    <w:rsid w:val="00216864"/>
    <w:rsid w:val="002173D4"/>
    <w:rsid w:val="002174F7"/>
    <w:rsid w:val="00221422"/>
    <w:rsid w:val="00221490"/>
    <w:rsid w:val="002219E6"/>
    <w:rsid w:val="00221B91"/>
    <w:rsid w:val="0022234E"/>
    <w:rsid w:val="00222B11"/>
    <w:rsid w:val="0022316E"/>
    <w:rsid w:val="0022389F"/>
    <w:rsid w:val="002240B6"/>
    <w:rsid w:val="002240FA"/>
    <w:rsid w:val="0022433C"/>
    <w:rsid w:val="002246A4"/>
    <w:rsid w:val="00224978"/>
    <w:rsid w:val="00224C49"/>
    <w:rsid w:val="0022512F"/>
    <w:rsid w:val="00225EF6"/>
    <w:rsid w:val="002266F3"/>
    <w:rsid w:val="002267D0"/>
    <w:rsid w:val="00227080"/>
    <w:rsid w:val="00227082"/>
    <w:rsid w:val="002271D7"/>
    <w:rsid w:val="0022745F"/>
    <w:rsid w:val="002278F9"/>
    <w:rsid w:val="00227C87"/>
    <w:rsid w:val="00227EA5"/>
    <w:rsid w:val="002301CC"/>
    <w:rsid w:val="0023023B"/>
    <w:rsid w:val="002302CE"/>
    <w:rsid w:val="0023047F"/>
    <w:rsid w:val="0023059A"/>
    <w:rsid w:val="00230682"/>
    <w:rsid w:val="002309BB"/>
    <w:rsid w:val="00230B1F"/>
    <w:rsid w:val="00230B85"/>
    <w:rsid w:val="00230FE3"/>
    <w:rsid w:val="00231275"/>
    <w:rsid w:val="00231A41"/>
    <w:rsid w:val="00231DEA"/>
    <w:rsid w:val="0023255F"/>
    <w:rsid w:val="00232797"/>
    <w:rsid w:val="00232EFC"/>
    <w:rsid w:val="00234775"/>
    <w:rsid w:val="00234998"/>
    <w:rsid w:val="00234BC2"/>
    <w:rsid w:val="00234C1F"/>
    <w:rsid w:val="00235ACB"/>
    <w:rsid w:val="00235B64"/>
    <w:rsid w:val="00236326"/>
    <w:rsid w:val="00236586"/>
    <w:rsid w:val="00236F56"/>
    <w:rsid w:val="002371DF"/>
    <w:rsid w:val="002375E8"/>
    <w:rsid w:val="00237774"/>
    <w:rsid w:val="00237CD5"/>
    <w:rsid w:val="00240A35"/>
    <w:rsid w:val="00240BFF"/>
    <w:rsid w:val="0024120C"/>
    <w:rsid w:val="002412BA"/>
    <w:rsid w:val="00241827"/>
    <w:rsid w:val="00241A54"/>
    <w:rsid w:val="00241B6D"/>
    <w:rsid w:val="00242344"/>
    <w:rsid w:val="00242479"/>
    <w:rsid w:val="00242527"/>
    <w:rsid w:val="00242596"/>
    <w:rsid w:val="0024267D"/>
    <w:rsid w:val="0024272C"/>
    <w:rsid w:val="00242AB7"/>
    <w:rsid w:val="00242CA0"/>
    <w:rsid w:val="00242ECC"/>
    <w:rsid w:val="002431C5"/>
    <w:rsid w:val="002434E2"/>
    <w:rsid w:val="00243542"/>
    <w:rsid w:val="00243734"/>
    <w:rsid w:val="00243AC3"/>
    <w:rsid w:val="00243BA4"/>
    <w:rsid w:val="00243D8C"/>
    <w:rsid w:val="00243E6E"/>
    <w:rsid w:val="00244513"/>
    <w:rsid w:val="0024467B"/>
    <w:rsid w:val="00244CBC"/>
    <w:rsid w:val="00244E62"/>
    <w:rsid w:val="00245436"/>
    <w:rsid w:val="00245C7D"/>
    <w:rsid w:val="00246221"/>
    <w:rsid w:val="00247447"/>
    <w:rsid w:val="002474BE"/>
    <w:rsid w:val="00250134"/>
    <w:rsid w:val="002501C4"/>
    <w:rsid w:val="0025029A"/>
    <w:rsid w:val="00250722"/>
    <w:rsid w:val="00250866"/>
    <w:rsid w:val="00250BD9"/>
    <w:rsid w:val="00250EAE"/>
    <w:rsid w:val="0025137B"/>
    <w:rsid w:val="0025226B"/>
    <w:rsid w:val="002524E2"/>
    <w:rsid w:val="0025289C"/>
    <w:rsid w:val="0025325D"/>
    <w:rsid w:val="00253464"/>
    <w:rsid w:val="00253D54"/>
    <w:rsid w:val="00254AF5"/>
    <w:rsid w:val="00254EAA"/>
    <w:rsid w:val="00255110"/>
    <w:rsid w:val="002553A4"/>
    <w:rsid w:val="00255FA6"/>
    <w:rsid w:val="002566FB"/>
    <w:rsid w:val="0025695D"/>
    <w:rsid w:val="00256D30"/>
    <w:rsid w:val="00256D62"/>
    <w:rsid w:val="00256DF6"/>
    <w:rsid w:val="00257057"/>
    <w:rsid w:val="002572B8"/>
    <w:rsid w:val="00257BC6"/>
    <w:rsid w:val="00260350"/>
    <w:rsid w:val="00260758"/>
    <w:rsid w:val="00260AED"/>
    <w:rsid w:val="00260CCD"/>
    <w:rsid w:val="002612F8"/>
    <w:rsid w:val="002624A0"/>
    <w:rsid w:val="00262E2B"/>
    <w:rsid w:val="002637D6"/>
    <w:rsid w:val="00263D7F"/>
    <w:rsid w:val="00263DD5"/>
    <w:rsid w:val="00263FC4"/>
    <w:rsid w:val="0026445D"/>
    <w:rsid w:val="002645A5"/>
    <w:rsid w:val="002647CE"/>
    <w:rsid w:val="00264E7E"/>
    <w:rsid w:val="00264F9D"/>
    <w:rsid w:val="002656CC"/>
    <w:rsid w:val="0026599B"/>
    <w:rsid w:val="00265B0A"/>
    <w:rsid w:val="00265B42"/>
    <w:rsid w:val="00265C7D"/>
    <w:rsid w:val="002663C8"/>
    <w:rsid w:val="00266685"/>
    <w:rsid w:val="00266E55"/>
    <w:rsid w:val="002673B0"/>
    <w:rsid w:val="00267832"/>
    <w:rsid w:val="00267B4A"/>
    <w:rsid w:val="00267C06"/>
    <w:rsid w:val="002707E1"/>
    <w:rsid w:val="002708B1"/>
    <w:rsid w:val="0027092D"/>
    <w:rsid w:val="00270CA3"/>
    <w:rsid w:val="00270F29"/>
    <w:rsid w:val="0027101C"/>
    <w:rsid w:val="00271292"/>
    <w:rsid w:val="00271BDF"/>
    <w:rsid w:val="00271DDD"/>
    <w:rsid w:val="00273FB5"/>
    <w:rsid w:val="002741C4"/>
    <w:rsid w:val="0027476B"/>
    <w:rsid w:val="00274C5D"/>
    <w:rsid w:val="00274EC1"/>
    <w:rsid w:val="00274F6A"/>
    <w:rsid w:val="00275336"/>
    <w:rsid w:val="00275C8E"/>
    <w:rsid w:val="0027644D"/>
    <w:rsid w:val="0027689D"/>
    <w:rsid w:val="00276A65"/>
    <w:rsid w:val="0027729D"/>
    <w:rsid w:val="002775B9"/>
    <w:rsid w:val="00277C9B"/>
    <w:rsid w:val="00277FB9"/>
    <w:rsid w:val="002805F9"/>
    <w:rsid w:val="00280E83"/>
    <w:rsid w:val="00280EB0"/>
    <w:rsid w:val="00281082"/>
    <w:rsid w:val="0028146E"/>
    <w:rsid w:val="0028170A"/>
    <w:rsid w:val="00281DF1"/>
    <w:rsid w:val="0028208B"/>
    <w:rsid w:val="00282EB3"/>
    <w:rsid w:val="002835DC"/>
    <w:rsid w:val="0028362D"/>
    <w:rsid w:val="00283853"/>
    <w:rsid w:val="002854E4"/>
    <w:rsid w:val="00286613"/>
    <w:rsid w:val="00286F21"/>
    <w:rsid w:val="0028746A"/>
    <w:rsid w:val="00287CD1"/>
    <w:rsid w:val="00287CED"/>
    <w:rsid w:val="00290556"/>
    <w:rsid w:val="00290970"/>
    <w:rsid w:val="002911C8"/>
    <w:rsid w:val="00291285"/>
    <w:rsid w:val="00291459"/>
    <w:rsid w:val="00291CFC"/>
    <w:rsid w:val="00292900"/>
    <w:rsid w:val="0029302B"/>
    <w:rsid w:val="00293063"/>
    <w:rsid w:val="002930F2"/>
    <w:rsid w:val="0029337D"/>
    <w:rsid w:val="0029338D"/>
    <w:rsid w:val="002934E8"/>
    <w:rsid w:val="002938CB"/>
    <w:rsid w:val="00293A28"/>
    <w:rsid w:val="00293A66"/>
    <w:rsid w:val="00293AD2"/>
    <w:rsid w:val="002945E3"/>
    <w:rsid w:val="00294798"/>
    <w:rsid w:val="00295A3C"/>
    <w:rsid w:val="00295A7C"/>
    <w:rsid w:val="00295FBE"/>
    <w:rsid w:val="00296CF9"/>
    <w:rsid w:val="00296D71"/>
    <w:rsid w:val="00296F93"/>
    <w:rsid w:val="00296F9B"/>
    <w:rsid w:val="002974A0"/>
    <w:rsid w:val="00297A7E"/>
    <w:rsid w:val="002A05FB"/>
    <w:rsid w:val="002A07D8"/>
    <w:rsid w:val="002A0852"/>
    <w:rsid w:val="002A0D67"/>
    <w:rsid w:val="002A155A"/>
    <w:rsid w:val="002A16D0"/>
    <w:rsid w:val="002A1AFE"/>
    <w:rsid w:val="002A29D4"/>
    <w:rsid w:val="002A2DAA"/>
    <w:rsid w:val="002A37F4"/>
    <w:rsid w:val="002A3CCF"/>
    <w:rsid w:val="002A4298"/>
    <w:rsid w:val="002A45DE"/>
    <w:rsid w:val="002A4953"/>
    <w:rsid w:val="002A510E"/>
    <w:rsid w:val="002A5214"/>
    <w:rsid w:val="002A54F6"/>
    <w:rsid w:val="002A55D0"/>
    <w:rsid w:val="002A56F7"/>
    <w:rsid w:val="002A5C2A"/>
    <w:rsid w:val="002A62C9"/>
    <w:rsid w:val="002A72A1"/>
    <w:rsid w:val="002A7305"/>
    <w:rsid w:val="002A78E3"/>
    <w:rsid w:val="002A7AC4"/>
    <w:rsid w:val="002A7FD2"/>
    <w:rsid w:val="002B03CD"/>
    <w:rsid w:val="002B0807"/>
    <w:rsid w:val="002B1344"/>
    <w:rsid w:val="002B21E5"/>
    <w:rsid w:val="002B24AF"/>
    <w:rsid w:val="002B305C"/>
    <w:rsid w:val="002B31E5"/>
    <w:rsid w:val="002B3B7D"/>
    <w:rsid w:val="002B3BB3"/>
    <w:rsid w:val="002B3D0A"/>
    <w:rsid w:val="002B3FD7"/>
    <w:rsid w:val="002B47BB"/>
    <w:rsid w:val="002B54EB"/>
    <w:rsid w:val="002B557E"/>
    <w:rsid w:val="002B6081"/>
    <w:rsid w:val="002B6666"/>
    <w:rsid w:val="002B684B"/>
    <w:rsid w:val="002B7C41"/>
    <w:rsid w:val="002C0624"/>
    <w:rsid w:val="002C1E4C"/>
    <w:rsid w:val="002C2268"/>
    <w:rsid w:val="002C27E0"/>
    <w:rsid w:val="002C28E6"/>
    <w:rsid w:val="002C2DD9"/>
    <w:rsid w:val="002C3618"/>
    <w:rsid w:val="002C3830"/>
    <w:rsid w:val="002C396D"/>
    <w:rsid w:val="002C3E5F"/>
    <w:rsid w:val="002C407E"/>
    <w:rsid w:val="002C4B1C"/>
    <w:rsid w:val="002C4F54"/>
    <w:rsid w:val="002C5423"/>
    <w:rsid w:val="002C555E"/>
    <w:rsid w:val="002C595A"/>
    <w:rsid w:val="002C625E"/>
    <w:rsid w:val="002C68A8"/>
    <w:rsid w:val="002C6E29"/>
    <w:rsid w:val="002C6E84"/>
    <w:rsid w:val="002C6F9F"/>
    <w:rsid w:val="002C71B5"/>
    <w:rsid w:val="002D0090"/>
    <w:rsid w:val="002D00B0"/>
    <w:rsid w:val="002D01FF"/>
    <w:rsid w:val="002D074B"/>
    <w:rsid w:val="002D0F19"/>
    <w:rsid w:val="002D1FE2"/>
    <w:rsid w:val="002D2620"/>
    <w:rsid w:val="002D29E5"/>
    <w:rsid w:val="002D2A57"/>
    <w:rsid w:val="002D2FCE"/>
    <w:rsid w:val="002D3C4D"/>
    <w:rsid w:val="002D453F"/>
    <w:rsid w:val="002D4556"/>
    <w:rsid w:val="002D48DE"/>
    <w:rsid w:val="002D48FD"/>
    <w:rsid w:val="002D4FCA"/>
    <w:rsid w:val="002D552F"/>
    <w:rsid w:val="002D5BA8"/>
    <w:rsid w:val="002D5EAA"/>
    <w:rsid w:val="002D72E3"/>
    <w:rsid w:val="002D76D0"/>
    <w:rsid w:val="002D7F7C"/>
    <w:rsid w:val="002D7FBC"/>
    <w:rsid w:val="002E087D"/>
    <w:rsid w:val="002E09BB"/>
    <w:rsid w:val="002E0D64"/>
    <w:rsid w:val="002E109C"/>
    <w:rsid w:val="002E21DB"/>
    <w:rsid w:val="002E261A"/>
    <w:rsid w:val="002E2B6D"/>
    <w:rsid w:val="002E3466"/>
    <w:rsid w:val="002E3E66"/>
    <w:rsid w:val="002E4204"/>
    <w:rsid w:val="002E468E"/>
    <w:rsid w:val="002E4AC9"/>
    <w:rsid w:val="002E5064"/>
    <w:rsid w:val="002E5EF8"/>
    <w:rsid w:val="002E629A"/>
    <w:rsid w:val="002E6BC5"/>
    <w:rsid w:val="002E6FFD"/>
    <w:rsid w:val="002E7E1F"/>
    <w:rsid w:val="002F0208"/>
    <w:rsid w:val="002F0299"/>
    <w:rsid w:val="002F03A3"/>
    <w:rsid w:val="002F06A0"/>
    <w:rsid w:val="002F085E"/>
    <w:rsid w:val="002F10F0"/>
    <w:rsid w:val="002F1445"/>
    <w:rsid w:val="002F1772"/>
    <w:rsid w:val="002F1BBD"/>
    <w:rsid w:val="002F1F82"/>
    <w:rsid w:val="002F209A"/>
    <w:rsid w:val="002F20F2"/>
    <w:rsid w:val="002F21F0"/>
    <w:rsid w:val="002F22BC"/>
    <w:rsid w:val="002F2333"/>
    <w:rsid w:val="002F239A"/>
    <w:rsid w:val="002F2412"/>
    <w:rsid w:val="002F25A3"/>
    <w:rsid w:val="002F25EC"/>
    <w:rsid w:val="002F29F1"/>
    <w:rsid w:val="002F29FB"/>
    <w:rsid w:val="002F2BC9"/>
    <w:rsid w:val="002F3240"/>
    <w:rsid w:val="002F3254"/>
    <w:rsid w:val="002F35E2"/>
    <w:rsid w:val="002F3A21"/>
    <w:rsid w:val="002F3C52"/>
    <w:rsid w:val="002F4D55"/>
    <w:rsid w:val="002F54CD"/>
    <w:rsid w:val="002F578A"/>
    <w:rsid w:val="002F6069"/>
    <w:rsid w:val="002F61B1"/>
    <w:rsid w:val="002F666C"/>
    <w:rsid w:val="002F6FF3"/>
    <w:rsid w:val="002F7048"/>
    <w:rsid w:val="002F737E"/>
    <w:rsid w:val="002F762C"/>
    <w:rsid w:val="002F76E1"/>
    <w:rsid w:val="00300462"/>
    <w:rsid w:val="003008DA"/>
    <w:rsid w:val="00300F40"/>
    <w:rsid w:val="00301187"/>
    <w:rsid w:val="00302260"/>
    <w:rsid w:val="003023BC"/>
    <w:rsid w:val="00302746"/>
    <w:rsid w:val="00302807"/>
    <w:rsid w:val="003028D3"/>
    <w:rsid w:val="00303508"/>
    <w:rsid w:val="003038CD"/>
    <w:rsid w:val="00303B4C"/>
    <w:rsid w:val="00303CB3"/>
    <w:rsid w:val="00303F7D"/>
    <w:rsid w:val="003044D6"/>
    <w:rsid w:val="00304AD6"/>
    <w:rsid w:val="00304FF9"/>
    <w:rsid w:val="00305768"/>
    <w:rsid w:val="00305E02"/>
    <w:rsid w:val="0030647A"/>
    <w:rsid w:val="00306CBC"/>
    <w:rsid w:val="003071E7"/>
    <w:rsid w:val="0030756A"/>
    <w:rsid w:val="003078B7"/>
    <w:rsid w:val="00307955"/>
    <w:rsid w:val="00307B2D"/>
    <w:rsid w:val="00307C21"/>
    <w:rsid w:val="00307D8A"/>
    <w:rsid w:val="00307FBB"/>
    <w:rsid w:val="003100AA"/>
    <w:rsid w:val="003103C1"/>
    <w:rsid w:val="003104D2"/>
    <w:rsid w:val="0031067C"/>
    <w:rsid w:val="003106C5"/>
    <w:rsid w:val="003107D9"/>
    <w:rsid w:val="00310CDC"/>
    <w:rsid w:val="00310EAA"/>
    <w:rsid w:val="003117C7"/>
    <w:rsid w:val="00311802"/>
    <w:rsid w:val="00311A6D"/>
    <w:rsid w:val="00311E7E"/>
    <w:rsid w:val="003120D8"/>
    <w:rsid w:val="003122CF"/>
    <w:rsid w:val="00312499"/>
    <w:rsid w:val="0031268D"/>
    <w:rsid w:val="00312A49"/>
    <w:rsid w:val="00312C6A"/>
    <w:rsid w:val="00313603"/>
    <w:rsid w:val="00313969"/>
    <w:rsid w:val="00313ADB"/>
    <w:rsid w:val="003140E9"/>
    <w:rsid w:val="00314313"/>
    <w:rsid w:val="00315C4C"/>
    <w:rsid w:val="00315F30"/>
    <w:rsid w:val="00316014"/>
    <w:rsid w:val="0031618F"/>
    <w:rsid w:val="00316A2C"/>
    <w:rsid w:val="00316A40"/>
    <w:rsid w:val="00316BD9"/>
    <w:rsid w:val="00316DA9"/>
    <w:rsid w:val="00317120"/>
    <w:rsid w:val="00317709"/>
    <w:rsid w:val="0031788D"/>
    <w:rsid w:val="00317C31"/>
    <w:rsid w:val="00320995"/>
    <w:rsid w:val="00320FA2"/>
    <w:rsid w:val="00321EE7"/>
    <w:rsid w:val="00322481"/>
    <w:rsid w:val="00322534"/>
    <w:rsid w:val="00322AF1"/>
    <w:rsid w:val="00323692"/>
    <w:rsid w:val="00323A78"/>
    <w:rsid w:val="00324031"/>
    <w:rsid w:val="00325048"/>
    <w:rsid w:val="00325361"/>
    <w:rsid w:val="003255FF"/>
    <w:rsid w:val="00325759"/>
    <w:rsid w:val="00326BAA"/>
    <w:rsid w:val="00326EA1"/>
    <w:rsid w:val="003300C0"/>
    <w:rsid w:val="00330187"/>
    <w:rsid w:val="00330EB3"/>
    <w:rsid w:val="00331130"/>
    <w:rsid w:val="003315CB"/>
    <w:rsid w:val="003318D7"/>
    <w:rsid w:val="00331D23"/>
    <w:rsid w:val="00331DBE"/>
    <w:rsid w:val="00332931"/>
    <w:rsid w:val="00332BAC"/>
    <w:rsid w:val="00332C6E"/>
    <w:rsid w:val="00332FE1"/>
    <w:rsid w:val="00333091"/>
    <w:rsid w:val="00333322"/>
    <w:rsid w:val="003335BF"/>
    <w:rsid w:val="003337BC"/>
    <w:rsid w:val="00335065"/>
    <w:rsid w:val="00335C05"/>
    <w:rsid w:val="00337354"/>
    <w:rsid w:val="0033791C"/>
    <w:rsid w:val="00337A3B"/>
    <w:rsid w:val="00337E1C"/>
    <w:rsid w:val="00340001"/>
    <w:rsid w:val="00340F24"/>
    <w:rsid w:val="00341234"/>
    <w:rsid w:val="003419EC"/>
    <w:rsid w:val="00341A0C"/>
    <w:rsid w:val="00341A3A"/>
    <w:rsid w:val="00341DC8"/>
    <w:rsid w:val="00341F68"/>
    <w:rsid w:val="0034215B"/>
    <w:rsid w:val="00342487"/>
    <w:rsid w:val="00343016"/>
    <w:rsid w:val="0034327D"/>
    <w:rsid w:val="00344B6D"/>
    <w:rsid w:val="00344CD9"/>
    <w:rsid w:val="00345058"/>
    <w:rsid w:val="003455B2"/>
    <w:rsid w:val="00345F2C"/>
    <w:rsid w:val="00346272"/>
    <w:rsid w:val="00346F55"/>
    <w:rsid w:val="00347009"/>
    <w:rsid w:val="00347048"/>
    <w:rsid w:val="00347173"/>
    <w:rsid w:val="00347997"/>
    <w:rsid w:val="00347B90"/>
    <w:rsid w:val="00350163"/>
    <w:rsid w:val="003501D8"/>
    <w:rsid w:val="00350777"/>
    <w:rsid w:val="00350DC3"/>
    <w:rsid w:val="0035115B"/>
    <w:rsid w:val="00351BB2"/>
    <w:rsid w:val="00351CA4"/>
    <w:rsid w:val="00351DDE"/>
    <w:rsid w:val="003531BE"/>
    <w:rsid w:val="0035368A"/>
    <w:rsid w:val="00353B90"/>
    <w:rsid w:val="00353D73"/>
    <w:rsid w:val="00353ED2"/>
    <w:rsid w:val="00354EDC"/>
    <w:rsid w:val="003550FE"/>
    <w:rsid w:val="00355573"/>
    <w:rsid w:val="00355A3E"/>
    <w:rsid w:val="00356027"/>
    <w:rsid w:val="00356654"/>
    <w:rsid w:val="00356771"/>
    <w:rsid w:val="00356B12"/>
    <w:rsid w:val="00356CBA"/>
    <w:rsid w:val="00356D53"/>
    <w:rsid w:val="003570F8"/>
    <w:rsid w:val="003579D1"/>
    <w:rsid w:val="00357C0E"/>
    <w:rsid w:val="00360988"/>
    <w:rsid w:val="00361014"/>
    <w:rsid w:val="00361098"/>
    <w:rsid w:val="00361796"/>
    <w:rsid w:val="00361859"/>
    <w:rsid w:val="00361DD2"/>
    <w:rsid w:val="00361E5D"/>
    <w:rsid w:val="00361FBE"/>
    <w:rsid w:val="00362089"/>
    <w:rsid w:val="00362668"/>
    <w:rsid w:val="00362B17"/>
    <w:rsid w:val="00362F25"/>
    <w:rsid w:val="0036337A"/>
    <w:rsid w:val="00364A49"/>
    <w:rsid w:val="00364A96"/>
    <w:rsid w:val="00364BF8"/>
    <w:rsid w:val="003659F8"/>
    <w:rsid w:val="00365CC6"/>
    <w:rsid w:val="003660A5"/>
    <w:rsid w:val="003665A6"/>
    <w:rsid w:val="003675B0"/>
    <w:rsid w:val="003675D9"/>
    <w:rsid w:val="00367C7F"/>
    <w:rsid w:val="00367E99"/>
    <w:rsid w:val="0037005A"/>
    <w:rsid w:val="00370258"/>
    <w:rsid w:val="003704EE"/>
    <w:rsid w:val="00370B5F"/>
    <w:rsid w:val="00373128"/>
    <w:rsid w:val="003738EA"/>
    <w:rsid w:val="00373995"/>
    <w:rsid w:val="00373EB2"/>
    <w:rsid w:val="00373ECA"/>
    <w:rsid w:val="00373EF6"/>
    <w:rsid w:val="00373EF7"/>
    <w:rsid w:val="00374019"/>
    <w:rsid w:val="00374479"/>
    <w:rsid w:val="00374C35"/>
    <w:rsid w:val="00374D9A"/>
    <w:rsid w:val="00375470"/>
    <w:rsid w:val="00376DB2"/>
    <w:rsid w:val="003779A9"/>
    <w:rsid w:val="003779B9"/>
    <w:rsid w:val="00377A62"/>
    <w:rsid w:val="00380FDF"/>
    <w:rsid w:val="0038105D"/>
    <w:rsid w:val="003815B9"/>
    <w:rsid w:val="00381A4B"/>
    <w:rsid w:val="00381CE2"/>
    <w:rsid w:val="00381FA1"/>
    <w:rsid w:val="003830C5"/>
    <w:rsid w:val="003831C7"/>
    <w:rsid w:val="00384102"/>
    <w:rsid w:val="00384F56"/>
    <w:rsid w:val="003852EA"/>
    <w:rsid w:val="00385740"/>
    <w:rsid w:val="0038638F"/>
    <w:rsid w:val="003864BE"/>
    <w:rsid w:val="0038666C"/>
    <w:rsid w:val="003870BC"/>
    <w:rsid w:val="00387A21"/>
    <w:rsid w:val="00387AD1"/>
    <w:rsid w:val="00387B95"/>
    <w:rsid w:val="00387C79"/>
    <w:rsid w:val="00387E8C"/>
    <w:rsid w:val="00390089"/>
    <w:rsid w:val="003900CF"/>
    <w:rsid w:val="003901B3"/>
    <w:rsid w:val="0039065C"/>
    <w:rsid w:val="00390798"/>
    <w:rsid w:val="003907F8"/>
    <w:rsid w:val="00390D46"/>
    <w:rsid w:val="0039190D"/>
    <w:rsid w:val="00391C37"/>
    <w:rsid w:val="00391D5C"/>
    <w:rsid w:val="00392646"/>
    <w:rsid w:val="00392BDB"/>
    <w:rsid w:val="00392C27"/>
    <w:rsid w:val="0039320C"/>
    <w:rsid w:val="003933D3"/>
    <w:rsid w:val="00393A12"/>
    <w:rsid w:val="00393B5C"/>
    <w:rsid w:val="00393F43"/>
    <w:rsid w:val="003949C5"/>
    <w:rsid w:val="00394AE4"/>
    <w:rsid w:val="00395383"/>
    <w:rsid w:val="003A02E8"/>
    <w:rsid w:val="003A05D6"/>
    <w:rsid w:val="003A0912"/>
    <w:rsid w:val="003A0B47"/>
    <w:rsid w:val="003A0D5D"/>
    <w:rsid w:val="003A0EC9"/>
    <w:rsid w:val="003A1B40"/>
    <w:rsid w:val="003A1B9E"/>
    <w:rsid w:val="003A1EA1"/>
    <w:rsid w:val="003A2011"/>
    <w:rsid w:val="003A2436"/>
    <w:rsid w:val="003A2439"/>
    <w:rsid w:val="003A2C19"/>
    <w:rsid w:val="003A2FEA"/>
    <w:rsid w:val="003A36C1"/>
    <w:rsid w:val="003A37FE"/>
    <w:rsid w:val="003A4510"/>
    <w:rsid w:val="003A4BDF"/>
    <w:rsid w:val="003A4D1F"/>
    <w:rsid w:val="003A5B26"/>
    <w:rsid w:val="003A64FF"/>
    <w:rsid w:val="003A6566"/>
    <w:rsid w:val="003A6E69"/>
    <w:rsid w:val="003A730F"/>
    <w:rsid w:val="003A73C8"/>
    <w:rsid w:val="003A73D0"/>
    <w:rsid w:val="003A74D7"/>
    <w:rsid w:val="003A7EF4"/>
    <w:rsid w:val="003B004A"/>
    <w:rsid w:val="003B012F"/>
    <w:rsid w:val="003B05A1"/>
    <w:rsid w:val="003B0653"/>
    <w:rsid w:val="003B06B7"/>
    <w:rsid w:val="003B086A"/>
    <w:rsid w:val="003B1588"/>
    <w:rsid w:val="003B1775"/>
    <w:rsid w:val="003B1B55"/>
    <w:rsid w:val="003B38BA"/>
    <w:rsid w:val="003B475F"/>
    <w:rsid w:val="003B4770"/>
    <w:rsid w:val="003B49CF"/>
    <w:rsid w:val="003B566E"/>
    <w:rsid w:val="003B56E5"/>
    <w:rsid w:val="003B64D0"/>
    <w:rsid w:val="003B6B7C"/>
    <w:rsid w:val="003B6C6A"/>
    <w:rsid w:val="003B6D54"/>
    <w:rsid w:val="003B7250"/>
    <w:rsid w:val="003B7FAC"/>
    <w:rsid w:val="003C021E"/>
    <w:rsid w:val="003C0F6B"/>
    <w:rsid w:val="003C12EA"/>
    <w:rsid w:val="003C1CEB"/>
    <w:rsid w:val="003C2066"/>
    <w:rsid w:val="003C2688"/>
    <w:rsid w:val="003C26F0"/>
    <w:rsid w:val="003C3493"/>
    <w:rsid w:val="003C3A14"/>
    <w:rsid w:val="003C3E3F"/>
    <w:rsid w:val="003C406E"/>
    <w:rsid w:val="003C48AB"/>
    <w:rsid w:val="003C4CFD"/>
    <w:rsid w:val="003C5B0F"/>
    <w:rsid w:val="003C7212"/>
    <w:rsid w:val="003C73B4"/>
    <w:rsid w:val="003C747A"/>
    <w:rsid w:val="003C758F"/>
    <w:rsid w:val="003C75D1"/>
    <w:rsid w:val="003C7C51"/>
    <w:rsid w:val="003D047D"/>
    <w:rsid w:val="003D1366"/>
    <w:rsid w:val="003D1447"/>
    <w:rsid w:val="003D17CD"/>
    <w:rsid w:val="003D201A"/>
    <w:rsid w:val="003D2064"/>
    <w:rsid w:val="003D2115"/>
    <w:rsid w:val="003D2ACB"/>
    <w:rsid w:val="003D3167"/>
    <w:rsid w:val="003D31E8"/>
    <w:rsid w:val="003D32E5"/>
    <w:rsid w:val="003D34D2"/>
    <w:rsid w:val="003D3EE8"/>
    <w:rsid w:val="003D40D4"/>
    <w:rsid w:val="003D468A"/>
    <w:rsid w:val="003D4EB9"/>
    <w:rsid w:val="003D56FE"/>
    <w:rsid w:val="003D60AD"/>
    <w:rsid w:val="003D60CC"/>
    <w:rsid w:val="003D61BE"/>
    <w:rsid w:val="003D67A9"/>
    <w:rsid w:val="003D6DA1"/>
    <w:rsid w:val="003D763B"/>
    <w:rsid w:val="003D777A"/>
    <w:rsid w:val="003D798E"/>
    <w:rsid w:val="003D7DA3"/>
    <w:rsid w:val="003D7EF8"/>
    <w:rsid w:val="003E06D0"/>
    <w:rsid w:val="003E0E2C"/>
    <w:rsid w:val="003E131D"/>
    <w:rsid w:val="003E133F"/>
    <w:rsid w:val="003E1A9A"/>
    <w:rsid w:val="003E1C95"/>
    <w:rsid w:val="003E1E06"/>
    <w:rsid w:val="003E2C39"/>
    <w:rsid w:val="003E2D36"/>
    <w:rsid w:val="003E3201"/>
    <w:rsid w:val="003E3511"/>
    <w:rsid w:val="003E3948"/>
    <w:rsid w:val="003E3A87"/>
    <w:rsid w:val="003E3C31"/>
    <w:rsid w:val="003E3C48"/>
    <w:rsid w:val="003E3D57"/>
    <w:rsid w:val="003E4024"/>
    <w:rsid w:val="003E40E2"/>
    <w:rsid w:val="003E40FA"/>
    <w:rsid w:val="003E54AE"/>
    <w:rsid w:val="003E5541"/>
    <w:rsid w:val="003E602D"/>
    <w:rsid w:val="003E6087"/>
    <w:rsid w:val="003E67C2"/>
    <w:rsid w:val="003E6AF4"/>
    <w:rsid w:val="003E7223"/>
    <w:rsid w:val="003E7449"/>
    <w:rsid w:val="003E76B1"/>
    <w:rsid w:val="003E7878"/>
    <w:rsid w:val="003E7CFE"/>
    <w:rsid w:val="003F01C0"/>
    <w:rsid w:val="003F08F3"/>
    <w:rsid w:val="003F0D1A"/>
    <w:rsid w:val="003F0EE7"/>
    <w:rsid w:val="003F17DB"/>
    <w:rsid w:val="003F20BE"/>
    <w:rsid w:val="003F2844"/>
    <w:rsid w:val="003F2D98"/>
    <w:rsid w:val="003F3096"/>
    <w:rsid w:val="003F3603"/>
    <w:rsid w:val="003F4EA7"/>
    <w:rsid w:val="003F504C"/>
    <w:rsid w:val="003F54DA"/>
    <w:rsid w:val="003F56F3"/>
    <w:rsid w:val="003F5751"/>
    <w:rsid w:val="003F57AC"/>
    <w:rsid w:val="003F61DD"/>
    <w:rsid w:val="003F62D0"/>
    <w:rsid w:val="003F692A"/>
    <w:rsid w:val="003F6947"/>
    <w:rsid w:val="003F7381"/>
    <w:rsid w:val="003F767B"/>
    <w:rsid w:val="003F7C3E"/>
    <w:rsid w:val="003F7CF0"/>
    <w:rsid w:val="003F7F25"/>
    <w:rsid w:val="00400046"/>
    <w:rsid w:val="00400A66"/>
    <w:rsid w:val="00400DBE"/>
    <w:rsid w:val="00401365"/>
    <w:rsid w:val="004013C8"/>
    <w:rsid w:val="004016BA"/>
    <w:rsid w:val="0040202A"/>
    <w:rsid w:val="00402193"/>
    <w:rsid w:val="00402F77"/>
    <w:rsid w:val="0040319B"/>
    <w:rsid w:val="004035EE"/>
    <w:rsid w:val="00403618"/>
    <w:rsid w:val="00403FAE"/>
    <w:rsid w:val="0040467C"/>
    <w:rsid w:val="004048BF"/>
    <w:rsid w:val="00404C91"/>
    <w:rsid w:val="004068E5"/>
    <w:rsid w:val="00406DEC"/>
    <w:rsid w:val="00406E73"/>
    <w:rsid w:val="00406E77"/>
    <w:rsid w:val="004076C5"/>
    <w:rsid w:val="004079C4"/>
    <w:rsid w:val="004103E1"/>
    <w:rsid w:val="00410642"/>
    <w:rsid w:val="0041085C"/>
    <w:rsid w:val="0041137A"/>
    <w:rsid w:val="004114F8"/>
    <w:rsid w:val="00411580"/>
    <w:rsid w:val="00411E00"/>
    <w:rsid w:val="00411FC5"/>
    <w:rsid w:val="00412926"/>
    <w:rsid w:val="00412BCC"/>
    <w:rsid w:val="00412D67"/>
    <w:rsid w:val="00412E8D"/>
    <w:rsid w:val="004135E4"/>
    <w:rsid w:val="0041486E"/>
    <w:rsid w:val="00414D2D"/>
    <w:rsid w:val="0041533B"/>
    <w:rsid w:val="004157E4"/>
    <w:rsid w:val="00415BDC"/>
    <w:rsid w:val="00415D4C"/>
    <w:rsid w:val="00416055"/>
    <w:rsid w:val="00416835"/>
    <w:rsid w:val="004169A9"/>
    <w:rsid w:val="00416AA7"/>
    <w:rsid w:val="00416C8A"/>
    <w:rsid w:val="00416E76"/>
    <w:rsid w:val="00417CB0"/>
    <w:rsid w:val="00417F38"/>
    <w:rsid w:val="00420121"/>
    <w:rsid w:val="00420355"/>
    <w:rsid w:val="004208E2"/>
    <w:rsid w:val="00420B6B"/>
    <w:rsid w:val="00420BE0"/>
    <w:rsid w:val="00421DAF"/>
    <w:rsid w:val="00422457"/>
    <w:rsid w:val="0042293F"/>
    <w:rsid w:val="00422950"/>
    <w:rsid w:val="004235CF"/>
    <w:rsid w:val="00423CE0"/>
    <w:rsid w:val="00423E7B"/>
    <w:rsid w:val="00424147"/>
    <w:rsid w:val="0042441E"/>
    <w:rsid w:val="0042469B"/>
    <w:rsid w:val="00424E22"/>
    <w:rsid w:val="004251BC"/>
    <w:rsid w:val="004256D4"/>
    <w:rsid w:val="00425AE1"/>
    <w:rsid w:val="0042673B"/>
    <w:rsid w:val="00426D48"/>
    <w:rsid w:val="00427843"/>
    <w:rsid w:val="00430007"/>
    <w:rsid w:val="00431899"/>
    <w:rsid w:val="00431AA5"/>
    <w:rsid w:val="00431F92"/>
    <w:rsid w:val="00432233"/>
    <w:rsid w:val="0043223F"/>
    <w:rsid w:val="004324AD"/>
    <w:rsid w:val="00432831"/>
    <w:rsid w:val="00432C5D"/>
    <w:rsid w:val="0043358B"/>
    <w:rsid w:val="00434184"/>
    <w:rsid w:val="00434932"/>
    <w:rsid w:val="00435663"/>
    <w:rsid w:val="004357E0"/>
    <w:rsid w:val="0043616E"/>
    <w:rsid w:val="004375A5"/>
    <w:rsid w:val="0043783E"/>
    <w:rsid w:val="004378B6"/>
    <w:rsid w:val="00437AA2"/>
    <w:rsid w:val="00437BCF"/>
    <w:rsid w:val="0044009E"/>
    <w:rsid w:val="0044018A"/>
    <w:rsid w:val="00440DA2"/>
    <w:rsid w:val="00440EF8"/>
    <w:rsid w:val="00441037"/>
    <w:rsid w:val="0044115C"/>
    <w:rsid w:val="00441297"/>
    <w:rsid w:val="00441519"/>
    <w:rsid w:val="00441638"/>
    <w:rsid w:val="0044171C"/>
    <w:rsid w:val="00441CF6"/>
    <w:rsid w:val="004426C0"/>
    <w:rsid w:val="00442E99"/>
    <w:rsid w:val="00442FA0"/>
    <w:rsid w:val="0044375A"/>
    <w:rsid w:val="004444BA"/>
    <w:rsid w:val="00444B91"/>
    <w:rsid w:val="00444C72"/>
    <w:rsid w:val="00444C9B"/>
    <w:rsid w:val="00445951"/>
    <w:rsid w:val="00445D37"/>
    <w:rsid w:val="0044649C"/>
    <w:rsid w:val="00446869"/>
    <w:rsid w:val="00446A56"/>
    <w:rsid w:val="00446C7B"/>
    <w:rsid w:val="00446FB0"/>
    <w:rsid w:val="00447042"/>
    <w:rsid w:val="00447CC9"/>
    <w:rsid w:val="00447F56"/>
    <w:rsid w:val="004501DA"/>
    <w:rsid w:val="00450359"/>
    <w:rsid w:val="00450AF6"/>
    <w:rsid w:val="00450E01"/>
    <w:rsid w:val="00450ED9"/>
    <w:rsid w:val="0045124D"/>
    <w:rsid w:val="0045150F"/>
    <w:rsid w:val="0045172D"/>
    <w:rsid w:val="0045180D"/>
    <w:rsid w:val="00451A2A"/>
    <w:rsid w:val="00451A78"/>
    <w:rsid w:val="00451DA7"/>
    <w:rsid w:val="00452068"/>
    <w:rsid w:val="00452F15"/>
    <w:rsid w:val="00453231"/>
    <w:rsid w:val="004533A2"/>
    <w:rsid w:val="00453619"/>
    <w:rsid w:val="00453840"/>
    <w:rsid w:val="004538E5"/>
    <w:rsid w:val="00454C25"/>
    <w:rsid w:val="004554AF"/>
    <w:rsid w:val="004554D1"/>
    <w:rsid w:val="00455919"/>
    <w:rsid w:val="00455D02"/>
    <w:rsid w:val="00455EE6"/>
    <w:rsid w:val="004560B6"/>
    <w:rsid w:val="004562FC"/>
    <w:rsid w:val="00456896"/>
    <w:rsid w:val="004569CC"/>
    <w:rsid w:val="00456A18"/>
    <w:rsid w:val="00456E06"/>
    <w:rsid w:val="00456F26"/>
    <w:rsid w:val="004572F7"/>
    <w:rsid w:val="004578F7"/>
    <w:rsid w:val="00457E47"/>
    <w:rsid w:val="004600B3"/>
    <w:rsid w:val="0046026B"/>
    <w:rsid w:val="00461634"/>
    <w:rsid w:val="0046177F"/>
    <w:rsid w:val="0046210F"/>
    <w:rsid w:val="0046215E"/>
    <w:rsid w:val="0046229B"/>
    <w:rsid w:val="00462E84"/>
    <w:rsid w:val="00463446"/>
    <w:rsid w:val="00463A86"/>
    <w:rsid w:val="00464801"/>
    <w:rsid w:val="00464A3C"/>
    <w:rsid w:val="00465372"/>
    <w:rsid w:val="004655DC"/>
    <w:rsid w:val="00465F63"/>
    <w:rsid w:val="00466699"/>
    <w:rsid w:val="0046684B"/>
    <w:rsid w:val="004669CC"/>
    <w:rsid w:val="004669D6"/>
    <w:rsid w:val="00466E4A"/>
    <w:rsid w:val="004673A4"/>
    <w:rsid w:val="0046791E"/>
    <w:rsid w:val="00467D97"/>
    <w:rsid w:val="0047073E"/>
    <w:rsid w:val="00470A12"/>
    <w:rsid w:val="00470E80"/>
    <w:rsid w:val="00470F58"/>
    <w:rsid w:val="004714BA"/>
    <w:rsid w:val="0047169F"/>
    <w:rsid w:val="00471777"/>
    <w:rsid w:val="004717FF"/>
    <w:rsid w:val="00471BB2"/>
    <w:rsid w:val="00472339"/>
    <w:rsid w:val="004724BD"/>
    <w:rsid w:val="0047254E"/>
    <w:rsid w:val="004727F5"/>
    <w:rsid w:val="0047291F"/>
    <w:rsid w:val="004731CC"/>
    <w:rsid w:val="00474757"/>
    <w:rsid w:val="00474871"/>
    <w:rsid w:val="004749B5"/>
    <w:rsid w:val="00475219"/>
    <w:rsid w:val="00475B80"/>
    <w:rsid w:val="004762AF"/>
    <w:rsid w:val="004762C3"/>
    <w:rsid w:val="00476472"/>
    <w:rsid w:val="00476948"/>
    <w:rsid w:val="00476B35"/>
    <w:rsid w:val="00477311"/>
    <w:rsid w:val="0047760F"/>
    <w:rsid w:val="00477EA7"/>
    <w:rsid w:val="00480110"/>
    <w:rsid w:val="004801CD"/>
    <w:rsid w:val="00480292"/>
    <w:rsid w:val="004804FB"/>
    <w:rsid w:val="004807B0"/>
    <w:rsid w:val="004820A4"/>
    <w:rsid w:val="00482119"/>
    <w:rsid w:val="0048214D"/>
    <w:rsid w:val="004822AE"/>
    <w:rsid w:val="004822D0"/>
    <w:rsid w:val="0048246E"/>
    <w:rsid w:val="00482B6F"/>
    <w:rsid w:val="004830F2"/>
    <w:rsid w:val="0048359D"/>
    <w:rsid w:val="00483A5D"/>
    <w:rsid w:val="00484CB8"/>
    <w:rsid w:val="00484F33"/>
    <w:rsid w:val="00485703"/>
    <w:rsid w:val="004857D9"/>
    <w:rsid w:val="004862D4"/>
    <w:rsid w:val="00486955"/>
    <w:rsid w:val="0048695D"/>
    <w:rsid w:val="00486C6C"/>
    <w:rsid w:val="00487123"/>
    <w:rsid w:val="004873D2"/>
    <w:rsid w:val="00487512"/>
    <w:rsid w:val="00487573"/>
    <w:rsid w:val="00487623"/>
    <w:rsid w:val="00487784"/>
    <w:rsid w:val="00487DAA"/>
    <w:rsid w:val="00487F31"/>
    <w:rsid w:val="00490451"/>
    <w:rsid w:val="004906BD"/>
    <w:rsid w:val="004908F2"/>
    <w:rsid w:val="00490C45"/>
    <w:rsid w:val="00490D0F"/>
    <w:rsid w:val="00491763"/>
    <w:rsid w:val="004919FD"/>
    <w:rsid w:val="004926A5"/>
    <w:rsid w:val="00492BD7"/>
    <w:rsid w:val="00492C68"/>
    <w:rsid w:val="00492E4D"/>
    <w:rsid w:val="00493582"/>
    <w:rsid w:val="00494497"/>
    <w:rsid w:val="00494BEE"/>
    <w:rsid w:val="00495522"/>
    <w:rsid w:val="0049552E"/>
    <w:rsid w:val="00495725"/>
    <w:rsid w:val="00496C41"/>
    <w:rsid w:val="00497AC7"/>
    <w:rsid w:val="00497F6B"/>
    <w:rsid w:val="004A08F8"/>
    <w:rsid w:val="004A09CA"/>
    <w:rsid w:val="004A146A"/>
    <w:rsid w:val="004A15AB"/>
    <w:rsid w:val="004A1697"/>
    <w:rsid w:val="004A1A13"/>
    <w:rsid w:val="004A1F32"/>
    <w:rsid w:val="004A25FB"/>
    <w:rsid w:val="004A2DC4"/>
    <w:rsid w:val="004A2DF6"/>
    <w:rsid w:val="004A3889"/>
    <w:rsid w:val="004A39BE"/>
    <w:rsid w:val="004A3E7D"/>
    <w:rsid w:val="004A407B"/>
    <w:rsid w:val="004A4EC6"/>
    <w:rsid w:val="004A602A"/>
    <w:rsid w:val="004A645C"/>
    <w:rsid w:val="004A6A2E"/>
    <w:rsid w:val="004A752D"/>
    <w:rsid w:val="004A79AB"/>
    <w:rsid w:val="004A7BA3"/>
    <w:rsid w:val="004B0B97"/>
    <w:rsid w:val="004B0E7F"/>
    <w:rsid w:val="004B0EE2"/>
    <w:rsid w:val="004B1AC9"/>
    <w:rsid w:val="004B1AF2"/>
    <w:rsid w:val="004B28AC"/>
    <w:rsid w:val="004B28B5"/>
    <w:rsid w:val="004B3508"/>
    <w:rsid w:val="004B369E"/>
    <w:rsid w:val="004B375A"/>
    <w:rsid w:val="004B385B"/>
    <w:rsid w:val="004B4162"/>
    <w:rsid w:val="004B4945"/>
    <w:rsid w:val="004B499F"/>
    <w:rsid w:val="004B4A3D"/>
    <w:rsid w:val="004B4C13"/>
    <w:rsid w:val="004B4C36"/>
    <w:rsid w:val="004B4CC7"/>
    <w:rsid w:val="004B4E22"/>
    <w:rsid w:val="004B5069"/>
    <w:rsid w:val="004B58F1"/>
    <w:rsid w:val="004B5EDF"/>
    <w:rsid w:val="004B7A7B"/>
    <w:rsid w:val="004B7E99"/>
    <w:rsid w:val="004B7F12"/>
    <w:rsid w:val="004B7F9F"/>
    <w:rsid w:val="004C00CE"/>
    <w:rsid w:val="004C01FC"/>
    <w:rsid w:val="004C0B09"/>
    <w:rsid w:val="004C1532"/>
    <w:rsid w:val="004C15EF"/>
    <w:rsid w:val="004C198F"/>
    <w:rsid w:val="004C1A01"/>
    <w:rsid w:val="004C1A15"/>
    <w:rsid w:val="004C25DC"/>
    <w:rsid w:val="004C286A"/>
    <w:rsid w:val="004C2F82"/>
    <w:rsid w:val="004C38C3"/>
    <w:rsid w:val="004C38D8"/>
    <w:rsid w:val="004C3964"/>
    <w:rsid w:val="004C3AD2"/>
    <w:rsid w:val="004C3C64"/>
    <w:rsid w:val="004C4509"/>
    <w:rsid w:val="004C4FF0"/>
    <w:rsid w:val="004C5691"/>
    <w:rsid w:val="004C588D"/>
    <w:rsid w:val="004C5BB5"/>
    <w:rsid w:val="004C6291"/>
    <w:rsid w:val="004C67B1"/>
    <w:rsid w:val="004C6D8A"/>
    <w:rsid w:val="004C75CE"/>
    <w:rsid w:val="004C77CE"/>
    <w:rsid w:val="004C78E2"/>
    <w:rsid w:val="004D0584"/>
    <w:rsid w:val="004D0AE8"/>
    <w:rsid w:val="004D1B15"/>
    <w:rsid w:val="004D241F"/>
    <w:rsid w:val="004D254E"/>
    <w:rsid w:val="004D3D4E"/>
    <w:rsid w:val="004D44E0"/>
    <w:rsid w:val="004D44ED"/>
    <w:rsid w:val="004D528B"/>
    <w:rsid w:val="004D553A"/>
    <w:rsid w:val="004D5C13"/>
    <w:rsid w:val="004D63BC"/>
    <w:rsid w:val="004D6577"/>
    <w:rsid w:val="004D716F"/>
    <w:rsid w:val="004D7E1C"/>
    <w:rsid w:val="004E0285"/>
    <w:rsid w:val="004E0984"/>
    <w:rsid w:val="004E1022"/>
    <w:rsid w:val="004E175D"/>
    <w:rsid w:val="004E1B49"/>
    <w:rsid w:val="004E2A0E"/>
    <w:rsid w:val="004E320C"/>
    <w:rsid w:val="004E35C3"/>
    <w:rsid w:val="004E4512"/>
    <w:rsid w:val="004E45CE"/>
    <w:rsid w:val="004E4835"/>
    <w:rsid w:val="004E5C22"/>
    <w:rsid w:val="004E5F27"/>
    <w:rsid w:val="004E5F6A"/>
    <w:rsid w:val="004E67C0"/>
    <w:rsid w:val="004E72D7"/>
    <w:rsid w:val="004E7531"/>
    <w:rsid w:val="004E7F62"/>
    <w:rsid w:val="004F051F"/>
    <w:rsid w:val="004F08E1"/>
    <w:rsid w:val="004F0A85"/>
    <w:rsid w:val="004F0BE6"/>
    <w:rsid w:val="004F166F"/>
    <w:rsid w:val="004F21CF"/>
    <w:rsid w:val="004F3889"/>
    <w:rsid w:val="004F3986"/>
    <w:rsid w:val="004F3B07"/>
    <w:rsid w:val="004F49A5"/>
    <w:rsid w:val="004F4C0B"/>
    <w:rsid w:val="004F4D65"/>
    <w:rsid w:val="004F5181"/>
    <w:rsid w:val="004F54B6"/>
    <w:rsid w:val="004F5735"/>
    <w:rsid w:val="004F5AD9"/>
    <w:rsid w:val="004F5E6C"/>
    <w:rsid w:val="004F601F"/>
    <w:rsid w:val="004F626E"/>
    <w:rsid w:val="004F6A4D"/>
    <w:rsid w:val="004F6EAF"/>
    <w:rsid w:val="004F7393"/>
    <w:rsid w:val="004F741A"/>
    <w:rsid w:val="004F7845"/>
    <w:rsid w:val="0050015A"/>
    <w:rsid w:val="00500632"/>
    <w:rsid w:val="00500696"/>
    <w:rsid w:val="00500A03"/>
    <w:rsid w:val="00500A65"/>
    <w:rsid w:val="00500D3D"/>
    <w:rsid w:val="005018B3"/>
    <w:rsid w:val="005018FD"/>
    <w:rsid w:val="0050278F"/>
    <w:rsid w:val="00503486"/>
    <w:rsid w:val="005037D5"/>
    <w:rsid w:val="0050391F"/>
    <w:rsid w:val="00503BCE"/>
    <w:rsid w:val="00503CC1"/>
    <w:rsid w:val="00504312"/>
    <w:rsid w:val="005047AE"/>
    <w:rsid w:val="00504B82"/>
    <w:rsid w:val="00504FA9"/>
    <w:rsid w:val="00505566"/>
    <w:rsid w:val="00505A8C"/>
    <w:rsid w:val="00505FC8"/>
    <w:rsid w:val="0050636D"/>
    <w:rsid w:val="00506861"/>
    <w:rsid w:val="00506F4B"/>
    <w:rsid w:val="005077CA"/>
    <w:rsid w:val="005100DF"/>
    <w:rsid w:val="005104B8"/>
    <w:rsid w:val="005106B9"/>
    <w:rsid w:val="005113CC"/>
    <w:rsid w:val="00511A86"/>
    <w:rsid w:val="00512303"/>
    <w:rsid w:val="0051262A"/>
    <w:rsid w:val="00512A05"/>
    <w:rsid w:val="00512E58"/>
    <w:rsid w:val="0051313E"/>
    <w:rsid w:val="00513214"/>
    <w:rsid w:val="00513A78"/>
    <w:rsid w:val="00513D30"/>
    <w:rsid w:val="00514008"/>
    <w:rsid w:val="005144B7"/>
    <w:rsid w:val="00514AEC"/>
    <w:rsid w:val="005159BD"/>
    <w:rsid w:val="00516D10"/>
    <w:rsid w:val="00517207"/>
    <w:rsid w:val="005174A5"/>
    <w:rsid w:val="005178F7"/>
    <w:rsid w:val="005201A4"/>
    <w:rsid w:val="0052121C"/>
    <w:rsid w:val="00521C7C"/>
    <w:rsid w:val="00521EE1"/>
    <w:rsid w:val="00522BE3"/>
    <w:rsid w:val="00522EC7"/>
    <w:rsid w:val="00523D70"/>
    <w:rsid w:val="00524147"/>
    <w:rsid w:val="005242AA"/>
    <w:rsid w:val="0052449F"/>
    <w:rsid w:val="00524ABD"/>
    <w:rsid w:val="00524D83"/>
    <w:rsid w:val="00525986"/>
    <w:rsid w:val="00525BA7"/>
    <w:rsid w:val="00525D49"/>
    <w:rsid w:val="00525DED"/>
    <w:rsid w:val="00525E25"/>
    <w:rsid w:val="00526003"/>
    <w:rsid w:val="005261B2"/>
    <w:rsid w:val="00526B36"/>
    <w:rsid w:val="005275B7"/>
    <w:rsid w:val="00527924"/>
    <w:rsid w:val="00527A9B"/>
    <w:rsid w:val="00527B91"/>
    <w:rsid w:val="0053024C"/>
    <w:rsid w:val="0053030E"/>
    <w:rsid w:val="00530360"/>
    <w:rsid w:val="00531645"/>
    <w:rsid w:val="00531B09"/>
    <w:rsid w:val="005320AC"/>
    <w:rsid w:val="0053253F"/>
    <w:rsid w:val="00532775"/>
    <w:rsid w:val="005327EE"/>
    <w:rsid w:val="00532CDE"/>
    <w:rsid w:val="00532F87"/>
    <w:rsid w:val="005332BD"/>
    <w:rsid w:val="00533B28"/>
    <w:rsid w:val="00534A86"/>
    <w:rsid w:val="00535097"/>
    <w:rsid w:val="00535284"/>
    <w:rsid w:val="00535814"/>
    <w:rsid w:val="00535932"/>
    <w:rsid w:val="00535F7A"/>
    <w:rsid w:val="0053683A"/>
    <w:rsid w:val="00536EEF"/>
    <w:rsid w:val="00537385"/>
    <w:rsid w:val="00540270"/>
    <w:rsid w:val="00540514"/>
    <w:rsid w:val="00540EFA"/>
    <w:rsid w:val="00540F1C"/>
    <w:rsid w:val="005410D2"/>
    <w:rsid w:val="005411D6"/>
    <w:rsid w:val="00541EF2"/>
    <w:rsid w:val="00542DC8"/>
    <w:rsid w:val="00542FB9"/>
    <w:rsid w:val="00544497"/>
    <w:rsid w:val="00544689"/>
    <w:rsid w:val="00544E0F"/>
    <w:rsid w:val="00545609"/>
    <w:rsid w:val="00545717"/>
    <w:rsid w:val="00545A4F"/>
    <w:rsid w:val="0054663E"/>
    <w:rsid w:val="0054758A"/>
    <w:rsid w:val="00550396"/>
    <w:rsid w:val="005505D7"/>
    <w:rsid w:val="00550BDD"/>
    <w:rsid w:val="00550DD6"/>
    <w:rsid w:val="00551491"/>
    <w:rsid w:val="005515A4"/>
    <w:rsid w:val="00551851"/>
    <w:rsid w:val="00551B67"/>
    <w:rsid w:val="00551D17"/>
    <w:rsid w:val="00551D82"/>
    <w:rsid w:val="005537B1"/>
    <w:rsid w:val="0055409A"/>
    <w:rsid w:val="00554527"/>
    <w:rsid w:val="0055458D"/>
    <w:rsid w:val="0055491A"/>
    <w:rsid w:val="005550D0"/>
    <w:rsid w:val="0055533E"/>
    <w:rsid w:val="00555790"/>
    <w:rsid w:val="00557037"/>
    <w:rsid w:val="0055759C"/>
    <w:rsid w:val="0055798E"/>
    <w:rsid w:val="00560505"/>
    <w:rsid w:val="005608F6"/>
    <w:rsid w:val="005619FC"/>
    <w:rsid w:val="00561F07"/>
    <w:rsid w:val="00562020"/>
    <w:rsid w:val="00562360"/>
    <w:rsid w:val="00562848"/>
    <w:rsid w:val="00563671"/>
    <w:rsid w:val="0056438C"/>
    <w:rsid w:val="005649C7"/>
    <w:rsid w:val="005652C8"/>
    <w:rsid w:val="00565638"/>
    <w:rsid w:val="0056582D"/>
    <w:rsid w:val="00565ADB"/>
    <w:rsid w:val="00565B42"/>
    <w:rsid w:val="00565E81"/>
    <w:rsid w:val="00566567"/>
    <w:rsid w:val="00566A64"/>
    <w:rsid w:val="00566ED4"/>
    <w:rsid w:val="00567904"/>
    <w:rsid w:val="00570165"/>
    <w:rsid w:val="005707BA"/>
    <w:rsid w:val="005708A2"/>
    <w:rsid w:val="00570B16"/>
    <w:rsid w:val="0057110D"/>
    <w:rsid w:val="00571208"/>
    <w:rsid w:val="0057127A"/>
    <w:rsid w:val="00571287"/>
    <w:rsid w:val="00571405"/>
    <w:rsid w:val="00571B20"/>
    <w:rsid w:val="00571D7C"/>
    <w:rsid w:val="00571F69"/>
    <w:rsid w:val="00571FA6"/>
    <w:rsid w:val="00572316"/>
    <w:rsid w:val="0057276C"/>
    <w:rsid w:val="005727AA"/>
    <w:rsid w:val="00572AE6"/>
    <w:rsid w:val="00573033"/>
    <w:rsid w:val="0057330A"/>
    <w:rsid w:val="005745F8"/>
    <w:rsid w:val="0057469A"/>
    <w:rsid w:val="00574EB4"/>
    <w:rsid w:val="00575482"/>
    <w:rsid w:val="0057591B"/>
    <w:rsid w:val="00575D6D"/>
    <w:rsid w:val="0057642C"/>
    <w:rsid w:val="00576BE3"/>
    <w:rsid w:val="00576E93"/>
    <w:rsid w:val="00577163"/>
    <w:rsid w:val="005771DC"/>
    <w:rsid w:val="00577BE7"/>
    <w:rsid w:val="00577D87"/>
    <w:rsid w:val="00580240"/>
    <w:rsid w:val="00580660"/>
    <w:rsid w:val="0058073E"/>
    <w:rsid w:val="00580A05"/>
    <w:rsid w:val="0058182D"/>
    <w:rsid w:val="005818AC"/>
    <w:rsid w:val="00583074"/>
    <w:rsid w:val="00583BB1"/>
    <w:rsid w:val="00583C5D"/>
    <w:rsid w:val="00583E48"/>
    <w:rsid w:val="00583F24"/>
    <w:rsid w:val="005842DF"/>
    <w:rsid w:val="005848A1"/>
    <w:rsid w:val="00584970"/>
    <w:rsid w:val="00584D9E"/>
    <w:rsid w:val="0058517C"/>
    <w:rsid w:val="00585D0B"/>
    <w:rsid w:val="0058702E"/>
    <w:rsid w:val="00587748"/>
    <w:rsid w:val="00587875"/>
    <w:rsid w:val="00587901"/>
    <w:rsid w:val="00587965"/>
    <w:rsid w:val="00587ACB"/>
    <w:rsid w:val="005908E8"/>
    <w:rsid w:val="00591815"/>
    <w:rsid w:val="00591EA1"/>
    <w:rsid w:val="005926A1"/>
    <w:rsid w:val="005932A7"/>
    <w:rsid w:val="0059346C"/>
    <w:rsid w:val="005939E9"/>
    <w:rsid w:val="00593A44"/>
    <w:rsid w:val="00593C2F"/>
    <w:rsid w:val="00593CF0"/>
    <w:rsid w:val="005944E1"/>
    <w:rsid w:val="0059463C"/>
    <w:rsid w:val="00594695"/>
    <w:rsid w:val="00594976"/>
    <w:rsid w:val="00594CAF"/>
    <w:rsid w:val="0059546C"/>
    <w:rsid w:val="005955F2"/>
    <w:rsid w:val="00596197"/>
    <w:rsid w:val="005967E8"/>
    <w:rsid w:val="0059707A"/>
    <w:rsid w:val="005976BE"/>
    <w:rsid w:val="0059785E"/>
    <w:rsid w:val="00597CDC"/>
    <w:rsid w:val="005A047B"/>
    <w:rsid w:val="005A0837"/>
    <w:rsid w:val="005A0B9D"/>
    <w:rsid w:val="005A14A3"/>
    <w:rsid w:val="005A154A"/>
    <w:rsid w:val="005A196B"/>
    <w:rsid w:val="005A27FF"/>
    <w:rsid w:val="005A2848"/>
    <w:rsid w:val="005A28D8"/>
    <w:rsid w:val="005A2D9B"/>
    <w:rsid w:val="005A2DC2"/>
    <w:rsid w:val="005A2FFC"/>
    <w:rsid w:val="005A3107"/>
    <w:rsid w:val="005A3127"/>
    <w:rsid w:val="005A3A56"/>
    <w:rsid w:val="005A4022"/>
    <w:rsid w:val="005A418D"/>
    <w:rsid w:val="005A42C5"/>
    <w:rsid w:val="005A470D"/>
    <w:rsid w:val="005A52E2"/>
    <w:rsid w:val="005A54DA"/>
    <w:rsid w:val="005A5B6C"/>
    <w:rsid w:val="005A5BCE"/>
    <w:rsid w:val="005A5F0D"/>
    <w:rsid w:val="005A737A"/>
    <w:rsid w:val="005A7C42"/>
    <w:rsid w:val="005B0131"/>
    <w:rsid w:val="005B068E"/>
    <w:rsid w:val="005B0EEE"/>
    <w:rsid w:val="005B0F5B"/>
    <w:rsid w:val="005B1C63"/>
    <w:rsid w:val="005B24BB"/>
    <w:rsid w:val="005B28B1"/>
    <w:rsid w:val="005B3085"/>
    <w:rsid w:val="005B322A"/>
    <w:rsid w:val="005B3452"/>
    <w:rsid w:val="005B42A2"/>
    <w:rsid w:val="005B4D47"/>
    <w:rsid w:val="005B4DB3"/>
    <w:rsid w:val="005B593F"/>
    <w:rsid w:val="005B5DE5"/>
    <w:rsid w:val="005B5F6C"/>
    <w:rsid w:val="005B6165"/>
    <w:rsid w:val="005B6241"/>
    <w:rsid w:val="005B6913"/>
    <w:rsid w:val="005B728B"/>
    <w:rsid w:val="005B7843"/>
    <w:rsid w:val="005B7986"/>
    <w:rsid w:val="005C0344"/>
    <w:rsid w:val="005C0847"/>
    <w:rsid w:val="005C0AC3"/>
    <w:rsid w:val="005C0C65"/>
    <w:rsid w:val="005C10B2"/>
    <w:rsid w:val="005C1224"/>
    <w:rsid w:val="005C150D"/>
    <w:rsid w:val="005C15F4"/>
    <w:rsid w:val="005C1628"/>
    <w:rsid w:val="005C1780"/>
    <w:rsid w:val="005C1C3A"/>
    <w:rsid w:val="005C2078"/>
    <w:rsid w:val="005C272C"/>
    <w:rsid w:val="005C27A5"/>
    <w:rsid w:val="005C3613"/>
    <w:rsid w:val="005C3F0A"/>
    <w:rsid w:val="005C4141"/>
    <w:rsid w:val="005C461D"/>
    <w:rsid w:val="005C4642"/>
    <w:rsid w:val="005C4833"/>
    <w:rsid w:val="005C4A29"/>
    <w:rsid w:val="005C4B66"/>
    <w:rsid w:val="005C5006"/>
    <w:rsid w:val="005C5157"/>
    <w:rsid w:val="005C5196"/>
    <w:rsid w:val="005C51CB"/>
    <w:rsid w:val="005C5F2C"/>
    <w:rsid w:val="005C63D1"/>
    <w:rsid w:val="005C67A5"/>
    <w:rsid w:val="005C71C9"/>
    <w:rsid w:val="005C795D"/>
    <w:rsid w:val="005C7B35"/>
    <w:rsid w:val="005D01F4"/>
    <w:rsid w:val="005D1756"/>
    <w:rsid w:val="005D29F5"/>
    <w:rsid w:val="005D354C"/>
    <w:rsid w:val="005D3569"/>
    <w:rsid w:val="005D3E76"/>
    <w:rsid w:val="005D4836"/>
    <w:rsid w:val="005D4BE0"/>
    <w:rsid w:val="005D54D0"/>
    <w:rsid w:val="005D6B52"/>
    <w:rsid w:val="005D6DF2"/>
    <w:rsid w:val="005D71B2"/>
    <w:rsid w:val="005D737E"/>
    <w:rsid w:val="005D76D4"/>
    <w:rsid w:val="005D77CF"/>
    <w:rsid w:val="005E01B4"/>
    <w:rsid w:val="005E02FD"/>
    <w:rsid w:val="005E0759"/>
    <w:rsid w:val="005E0FF9"/>
    <w:rsid w:val="005E1119"/>
    <w:rsid w:val="005E12CD"/>
    <w:rsid w:val="005E1784"/>
    <w:rsid w:val="005E1A26"/>
    <w:rsid w:val="005E1E04"/>
    <w:rsid w:val="005E1F1B"/>
    <w:rsid w:val="005E1F3B"/>
    <w:rsid w:val="005E1FBD"/>
    <w:rsid w:val="005E22A6"/>
    <w:rsid w:val="005E2356"/>
    <w:rsid w:val="005E2457"/>
    <w:rsid w:val="005E2768"/>
    <w:rsid w:val="005E2883"/>
    <w:rsid w:val="005E29A3"/>
    <w:rsid w:val="005E2FAB"/>
    <w:rsid w:val="005E3809"/>
    <w:rsid w:val="005E3982"/>
    <w:rsid w:val="005E4C17"/>
    <w:rsid w:val="005E5010"/>
    <w:rsid w:val="005E50FF"/>
    <w:rsid w:val="005E53D0"/>
    <w:rsid w:val="005E540D"/>
    <w:rsid w:val="005E5824"/>
    <w:rsid w:val="005E5C43"/>
    <w:rsid w:val="005E5E84"/>
    <w:rsid w:val="005E63B2"/>
    <w:rsid w:val="005E6695"/>
    <w:rsid w:val="005E6B29"/>
    <w:rsid w:val="005E73CC"/>
    <w:rsid w:val="005F00F1"/>
    <w:rsid w:val="005F0457"/>
    <w:rsid w:val="005F05E1"/>
    <w:rsid w:val="005F0B31"/>
    <w:rsid w:val="005F0C6F"/>
    <w:rsid w:val="005F0D51"/>
    <w:rsid w:val="005F1065"/>
    <w:rsid w:val="005F1771"/>
    <w:rsid w:val="005F1A32"/>
    <w:rsid w:val="005F27AE"/>
    <w:rsid w:val="005F27F7"/>
    <w:rsid w:val="005F2826"/>
    <w:rsid w:val="005F2DDA"/>
    <w:rsid w:val="005F34E3"/>
    <w:rsid w:val="005F3526"/>
    <w:rsid w:val="005F390B"/>
    <w:rsid w:val="005F3A82"/>
    <w:rsid w:val="005F3EC0"/>
    <w:rsid w:val="005F3F0F"/>
    <w:rsid w:val="005F41B3"/>
    <w:rsid w:val="005F4487"/>
    <w:rsid w:val="005F4812"/>
    <w:rsid w:val="005F4A36"/>
    <w:rsid w:val="005F5532"/>
    <w:rsid w:val="005F5824"/>
    <w:rsid w:val="005F663D"/>
    <w:rsid w:val="005F7656"/>
    <w:rsid w:val="005F76DE"/>
    <w:rsid w:val="005F785F"/>
    <w:rsid w:val="005F7CF8"/>
    <w:rsid w:val="0060018E"/>
    <w:rsid w:val="00601097"/>
    <w:rsid w:val="006012BA"/>
    <w:rsid w:val="00602446"/>
    <w:rsid w:val="00602AA8"/>
    <w:rsid w:val="00603130"/>
    <w:rsid w:val="00604305"/>
    <w:rsid w:val="00604364"/>
    <w:rsid w:val="00604387"/>
    <w:rsid w:val="00604A88"/>
    <w:rsid w:val="006050F0"/>
    <w:rsid w:val="0060533C"/>
    <w:rsid w:val="006053E9"/>
    <w:rsid w:val="006059EB"/>
    <w:rsid w:val="00605E67"/>
    <w:rsid w:val="00605E89"/>
    <w:rsid w:val="0060611F"/>
    <w:rsid w:val="0060656B"/>
    <w:rsid w:val="00606641"/>
    <w:rsid w:val="00606674"/>
    <w:rsid w:val="006069D2"/>
    <w:rsid w:val="0060707F"/>
    <w:rsid w:val="00607DFD"/>
    <w:rsid w:val="00610149"/>
    <w:rsid w:val="0061028E"/>
    <w:rsid w:val="00610460"/>
    <w:rsid w:val="0061048D"/>
    <w:rsid w:val="00610AF5"/>
    <w:rsid w:val="00610FA2"/>
    <w:rsid w:val="00611786"/>
    <w:rsid w:val="00611B42"/>
    <w:rsid w:val="006128DE"/>
    <w:rsid w:val="0061306E"/>
    <w:rsid w:val="00613526"/>
    <w:rsid w:val="006138CB"/>
    <w:rsid w:val="006150EF"/>
    <w:rsid w:val="006167B2"/>
    <w:rsid w:val="00616A1E"/>
    <w:rsid w:val="0061731F"/>
    <w:rsid w:val="0061793B"/>
    <w:rsid w:val="00620C2C"/>
    <w:rsid w:val="006211D3"/>
    <w:rsid w:val="00621276"/>
    <w:rsid w:val="006214D3"/>
    <w:rsid w:val="00621900"/>
    <w:rsid w:val="0062197A"/>
    <w:rsid w:val="00621D8C"/>
    <w:rsid w:val="006223D7"/>
    <w:rsid w:val="006224B6"/>
    <w:rsid w:val="006227B7"/>
    <w:rsid w:val="00623B5B"/>
    <w:rsid w:val="00623D45"/>
    <w:rsid w:val="00623DCB"/>
    <w:rsid w:val="006240A8"/>
    <w:rsid w:val="00624169"/>
    <w:rsid w:val="0062475F"/>
    <w:rsid w:val="00625CCD"/>
    <w:rsid w:val="00625F91"/>
    <w:rsid w:val="0062678A"/>
    <w:rsid w:val="00626803"/>
    <w:rsid w:val="0062687A"/>
    <w:rsid w:val="0062688E"/>
    <w:rsid w:val="00626D2E"/>
    <w:rsid w:val="00627AF1"/>
    <w:rsid w:val="00627BAE"/>
    <w:rsid w:val="00627DAE"/>
    <w:rsid w:val="006301ED"/>
    <w:rsid w:val="00630866"/>
    <w:rsid w:val="006309CE"/>
    <w:rsid w:val="00631318"/>
    <w:rsid w:val="00631379"/>
    <w:rsid w:val="00631418"/>
    <w:rsid w:val="00631CC5"/>
    <w:rsid w:val="00632A04"/>
    <w:rsid w:val="00633BD0"/>
    <w:rsid w:val="00633E52"/>
    <w:rsid w:val="00633EC8"/>
    <w:rsid w:val="00634534"/>
    <w:rsid w:val="00634743"/>
    <w:rsid w:val="00634762"/>
    <w:rsid w:val="006347EC"/>
    <w:rsid w:val="00634A2D"/>
    <w:rsid w:val="006355B8"/>
    <w:rsid w:val="006356BA"/>
    <w:rsid w:val="0063651B"/>
    <w:rsid w:val="00636545"/>
    <w:rsid w:val="00636DD2"/>
    <w:rsid w:val="00637A25"/>
    <w:rsid w:val="00637A49"/>
    <w:rsid w:val="00637C1B"/>
    <w:rsid w:val="00637D4A"/>
    <w:rsid w:val="00637E87"/>
    <w:rsid w:val="0064032F"/>
    <w:rsid w:val="0064052A"/>
    <w:rsid w:val="0064098E"/>
    <w:rsid w:val="006416C3"/>
    <w:rsid w:val="006416F4"/>
    <w:rsid w:val="0064195E"/>
    <w:rsid w:val="006426BC"/>
    <w:rsid w:val="0064307A"/>
    <w:rsid w:val="00643082"/>
    <w:rsid w:val="006437BB"/>
    <w:rsid w:val="00643AB7"/>
    <w:rsid w:val="00643AE0"/>
    <w:rsid w:val="00644116"/>
    <w:rsid w:val="006442AC"/>
    <w:rsid w:val="006442C9"/>
    <w:rsid w:val="00644E6E"/>
    <w:rsid w:val="00644F81"/>
    <w:rsid w:val="0064511A"/>
    <w:rsid w:val="00645300"/>
    <w:rsid w:val="00645F2F"/>
    <w:rsid w:val="006465D5"/>
    <w:rsid w:val="00646F36"/>
    <w:rsid w:val="0064744E"/>
    <w:rsid w:val="00647C35"/>
    <w:rsid w:val="00647F82"/>
    <w:rsid w:val="0065057B"/>
    <w:rsid w:val="0065096D"/>
    <w:rsid w:val="00650D5F"/>
    <w:rsid w:val="00651680"/>
    <w:rsid w:val="0065179B"/>
    <w:rsid w:val="0065179C"/>
    <w:rsid w:val="006519B4"/>
    <w:rsid w:val="00651DD0"/>
    <w:rsid w:val="00652554"/>
    <w:rsid w:val="006530EE"/>
    <w:rsid w:val="00653200"/>
    <w:rsid w:val="006539E5"/>
    <w:rsid w:val="00654419"/>
    <w:rsid w:val="0065483C"/>
    <w:rsid w:val="006548C8"/>
    <w:rsid w:val="00654D28"/>
    <w:rsid w:val="00655258"/>
    <w:rsid w:val="00655264"/>
    <w:rsid w:val="006552E9"/>
    <w:rsid w:val="006557B0"/>
    <w:rsid w:val="006568C1"/>
    <w:rsid w:val="00656959"/>
    <w:rsid w:val="00656BAE"/>
    <w:rsid w:val="00656D26"/>
    <w:rsid w:val="0065784E"/>
    <w:rsid w:val="00657CAD"/>
    <w:rsid w:val="006600D0"/>
    <w:rsid w:val="006615EC"/>
    <w:rsid w:val="00661DF9"/>
    <w:rsid w:val="006624BE"/>
    <w:rsid w:val="006634C4"/>
    <w:rsid w:val="0066399D"/>
    <w:rsid w:val="006655BC"/>
    <w:rsid w:val="006657F8"/>
    <w:rsid w:val="0066581B"/>
    <w:rsid w:val="0066598D"/>
    <w:rsid w:val="00665CC4"/>
    <w:rsid w:val="006663B6"/>
    <w:rsid w:val="00666737"/>
    <w:rsid w:val="0066691A"/>
    <w:rsid w:val="006669C0"/>
    <w:rsid w:val="00666ED4"/>
    <w:rsid w:val="00667039"/>
    <w:rsid w:val="006673AE"/>
    <w:rsid w:val="00667482"/>
    <w:rsid w:val="0067003B"/>
    <w:rsid w:val="00670196"/>
    <w:rsid w:val="0067033E"/>
    <w:rsid w:val="006705EC"/>
    <w:rsid w:val="00671273"/>
    <w:rsid w:val="0067135B"/>
    <w:rsid w:val="00671971"/>
    <w:rsid w:val="00671A70"/>
    <w:rsid w:val="00671D5B"/>
    <w:rsid w:val="00671EA0"/>
    <w:rsid w:val="00671EDC"/>
    <w:rsid w:val="006721CD"/>
    <w:rsid w:val="0067224F"/>
    <w:rsid w:val="0067296C"/>
    <w:rsid w:val="00672D2F"/>
    <w:rsid w:val="00672D46"/>
    <w:rsid w:val="00672FB9"/>
    <w:rsid w:val="00673E26"/>
    <w:rsid w:val="00673F68"/>
    <w:rsid w:val="00673FED"/>
    <w:rsid w:val="006740B4"/>
    <w:rsid w:val="0067420A"/>
    <w:rsid w:val="006744F9"/>
    <w:rsid w:val="00674570"/>
    <w:rsid w:val="00674A56"/>
    <w:rsid w:val="00674B8D"/>
    <w:rsid w:val="00674EA7"/>
    <w:rsid w:val="006753CA"/>
    <w:rsid w:val="0067593E"/>
    <w:rsid w:val="006763B3"/>
    <w:rsid w:val="00676447"/>
    <w:rsid w:val="00677197"/>
    <w:rsid w:val="00677241"/>
    <w:rsid w:val="00677F2F"/>
    <w:rsid w:val="00680462"/>
    <w:rsid w:val="00680C7D"/>
    <w:rsid w:val="00680EA6"/>
    <w:rsid w:val="006814AE"/>
    <w:rsid w:val="0068180B"/>
    <w:rsid w:val="006822F4"/>
    <w:rsid w:val="00682A48"/>
    <w:rsid w:val="006832D6"/>
    <w:rsid w:val="006835C8"/>
    <w:rsid w:val="00683CCB"/>
    <w:rsid w:val="00683CE1"/>
    <w:rsid w:val="00683D71"/>
    <w:rsid w:val="006842AE"/>
    <w:rsid w:val="00684365"/>
    <w:rsid w:val="00685AFA"/>
    <w:rsid w:val="00685C50"/>
    <w:rsid w:val="00686224"/>
    <w:rsid w:val="0068712F"/>
    <w:rsid w:val="00687720"/>
    <w:rsid w:val="006879DD"/>
    <w:rsid w:val="00687B63"/>
    <w:rsid w:val="00687DD7"/>
    <w:rsid w:val="006903BD"/>
    <w:rsid w:val="00690723"/>
    <w:rsid w:val="00690C81"/>
    <w:rsid w:val="00690D84"/>
    <w:rsid w:val="00690FF4"/>
    <w:rsid w:val="00691393"/>
    <w:rsid w:val="006915D1"/>
    <w:rsid w:val="00691677"/>
    <w:rsid w:val="006916D7"/>
    <w:rsid w:val="006916E6"/>
    <w:rsid w:val="00691A3C"/>
    <w:rsid w:val="0069233A"/>
    <w:rsid w:val="00692951"/>
    <w:rsid w:val="006931A2"/>
    <w:rsid w:val="00693596"/>
    <w:rsid w:val="00693744"/>
    <w:rsid w:val="00693818"/>
    <w:rsid w:val="006939C2"/>
    <w:rsid w:val="006941DF"/>
    <w:rsid w:val="00694300"/>
    <w:rsid w:val="006946A3"/>
    <w:rsid w:val="00694940"/>
    <w:rsid w:val="00694EFB"/>
    <w:rsid w:val="006951DE"/>
    <w:rsid w:val="00695FA3"/>
    <w:rsid w:val="006966CB"/>
    <w:rsid w:val="006967F7"/>
    <w:rsid w:val="00696FE2"/>
    <w:rsid w:val="0069719D"/>
    <w:rsid w:val="00697201"/>
    <w:rsid w:val="0069748A"/>
    <w:rsid w:val="00697B93"/>
    <w:rsid w:val="00697DFE"/>
    <w:rsid w:val="006A0294"/>
    <w:rsid w:val="006A0552"/>
    <w:rsid w:val="006A2442"/>
    <w:rsid w:val="006A2647"/>
    <w:rsid w:val="006A26A2"/>
    <w:rsid w:val="006A2EAE"/>
    <w:rsid w:val="006A41A0"/>
    <w:rsid w:val="006A4416"/>
    <w:rsid w:val="006A4CA5"/>
    <w:rsid w:val="006A4D1C"/>
    <w:rsid w:val="006A6187"/>
    <w:rsid w:val="006A65D6"/>
    <w:rsid w:val="006A6BA1"/>
    <w:rsid w:val="006A7B37"/>
    <w:rsid w:val="006B070F"/>
    <w:rsid w:val="006B0E1C"/>
    <w:rsid w:val="006B10FE"/>
    <w:rsid w:val="006B13E6"/>
    <w:rsid w:val="006B18D6"/>
    <w:rsid w:val="006B2092"/>
    <w:rsid w:val="006B20A4"/>
    <w:rsid w:val="006B2668"/>
    <w:rsid w:val="006B2871"/>
    <w:rsid w:val="006B2B50"/>
    <w:rsid w:val="006B31D9"/>
    <w:rsid w:val="006B34C0"/>
    <w:rsid w:val="006B37AA"/>
    <w:rsid w:val="006B381D"/>
    <w:rsid w:val="006B3A99"/>
    <w:rsid w:val="006B3BA0"/>
    <w:rsid w:val="006B3C23"/>
    <w:rsid w:val="006B3EF6"/>
    <w:rsid w:val="006B4486"/>
    <w:rsid w:val="006B4533"/>
    <w:rsid w:val="006B4809"/>
    <w:rsid w:val="006B4F1C"/>
    <w:rsid w:val="006B525B"/>
    <w:rsid w:val="006B52B5"/>
    <w:rsid w:val="006B5411"/>
    <w:rsid w:val="006B5786"/>
    <w:rsid w:val="006B5A48"/>
    <w:rsid w:val="006B607D"/>
    <w:rsid w:val="006B6952"/>
    <w:rsid w:val="006B6C09"/>
    <w:rsid w:val="006B6E3A"/>
    <w:rsid w:val="006B70D0"/>
    <w:rsid w:val="006B750A"/>
    <w:rsid w:val="006B7DB4"/>
    <w:rsid w:val="006C0690"/>
    <w:rsid w:val="006C07EF"/>
    <w:rsid w:val="006C0E7D"/>
    <w:rsid w:val="006C13FE"/>
    <w:rsid w:val="006C1483"/>
    <w:rsid w:val="006C1AD7"/>
    <w:rsid w:val="006C1FE5"/>
    <w:rsid w:val="006C2046"/>
    <w:rsid w:val="006C2201"/>
    <w:rsid w:val="006C48B3"/>
    <w:rsid w:val="006C5077"/>
    <w:rsid w:val="006C5270"/>
    <w:rsid w:val="006C544A"/>
    <w:rsid w:val="006C55AB"/>
    <w:rsid w:val="006C5C6E"/>
    <w:rsid w:val="006C678A"/>
    <w:rsid w:val="006C67A1"/>
    <w:rsid w:val="006C6B4B"/>
    <w:rsid w:val="006C6EB1"/>
    <w:rsid w:val="006C73EF"/>
    <w:rsid w:val="006C7C0E"/>
    <w:rsid w:val="006C7DC5"/>
    <w:rsid w:val="006D015F"/>
    <w:rsid w:val="006D04A9"/>
    <w:rsid w:val="006D18C4"/>
    <w:rsid w:val="006D1982"/>
    <w:rsid w:val="006D1A1E"/>
    <w:rsid w:val="006D1F76"/>
    <w:rsid w:val="006D2682"/>
    <w:rsid w:val="006D2BB0"/>
    <w:rsid w:val="006D2C23"/>
    <w:rsid w:val="006D30AF"/>
    <w:rsid w:val="006D3808"/>
    <w:rsid w:val="006D3C0A"/>
    <w:rsid w:val="006D3F09"/>
    <w:rsid w:val="006D44C6"/>
    <w:rsid w:val="006D490C"/>
    <w:rsid w:val="006D53EC"/>
    <w:rsid w:val="006D554C"/>
    <w:rsid w:val="006D5C32"/>
    <w:rsid w:val="006D60D5"/>
    <w:rsid w:val="006D62F5"/>
    <w:rsid w:val="006D6339"/>
    <w:rsid w:val="006D6576"/>
    <w:rsid w:val="006D6EEF"/>
    <w:rsid w:val="006D7007"/>
    <w:rsid w:val="006D740B"/>
    <w:rsid w:val="006D79E6"/>
    <w:rsid w:val="006D7DC9"/>
    <w:rsid w:val="006D7E5A"/>
    <w:rsid w:val="006E024B"/>
    <w:rsid w:val="006E132A"/>
    <w:rsid w:val="006E18F8"/>
    <w:rsid w:val="006E1925"/>
    <w:rsid w:val="006E1E59"/>
    <w:rsid w:val="006E27C3"/>
    <w:rsid w:val="006E2D53"/>
    <w:rsid w:val="006E2F7B"/>
    <w:rsid w:val="006E370A"/>
    <w:rsid w:val="006E395E"/>
    <w:rsid w:val="006E4A67"/>
    <w:rsid w:val="006E4CC9"/>
    <w:rsid w:val="006E58CE"/>
    <w:rsid w:val="006E5B7C"/>
    <w:rsid w:val="006E5B91"/>
    <w:rsid w:val="006E644E"/>
    <w:rsid w:val="006E65E3"/>
    <w:rsid w:val="006E6AB8"/>
    <w:rsid w:val="006E7454"/>
    <w:rsid w:val="006E7FE1"/>
    <w:rsid w:val="006F0CED"/>
    <w:rsid w:val="006F0DCD"/>
    <w:rsid w:val="006F0EFB"/>
    <w:rsid w:val="006F1257"/>
    <w:rsid w:val="006F16DF"/>
    <w:rsid w:val="006F1F1C"/>
    <w:rsid w:val="006F2010"/>
    <w:rsid w:val="006F2E37"/>
    <w:rsid w:val="006F2EC6"/>
    <w:rsid w:val="006F3CA7"/>
    <w:rsid w:val="006F3F00"/>
    <w:rsid w:val="006F46FD"/>
    <w:rsid w:val="006F482A"/>
    <w:rsid w:val="006F4E47"/>
    <w:rsid w:val="006F4ED7"/>
    <w:rsid w:val="006F58D3"/>
    <w:rsid w:val="006F5B62"/>
    <w:rsid w:val="006F6023"/>
    <w:rsid w:val="006F70C3"/>
    <w:rsid w:val="006F7B9D"/>
    <w:rsid w:val="007000AA"/>
    <w:rsid w:val="007001BC"/>
    <w:rsid w:val="007002B6"/>
    <w:rsid w:val="00700BAF"/>
    <w:rsid w:val="00700D67"/>
    <w:rsid w:val="00700E82"/>
    <w:rsid w:val="00700F14"/>
    <w:rsid w:val="00701660"/>
    <w:rsid w:val="007018CD"/>
    <w:rsid w:val="007020C9"/>
    <w:rsid w:val="00702495"/>
    <w:rsid w:val="00702FE5"/>
    <w:rsid w:val="00703B0A"/>
    <w:rsid w:val="00703D1E"/>
    <w:rsid w:val="007043EF"/>
    <w:rsid w:val="007045C5"/>
    <w:rsid w:val="00704708"/>
    <w:rsid w:val="0070481D"/>
    <w:rsid w:val="00704A88"/>
    <w:rsid w:val="00704E3A"/>
    <w:rsid w:val="00704ED0"/>
    <w:rsid w:val="007051B4"/>
    <w:rsid w:val="0070520A"/>
    <w:rsid w:val="00705402"/>
    <w:rsid w:val="007056DF"/>
    <w:rsid w:val="00705779"/>
    <w:rsid w:val="0070580B"/>
    <w:rsid w:val="00705AB2"/>
    <w:rsid w:val="00705B06"/>
    <w:rsid w:val="00706A86"/>
    <w:rsid w:val="00707750"/>
    <w:rsid w:val="00707768"/>
    <w:rsid w:val="00707A4A"/>
    <w:rsid w:val="0071036C"/>
    <w:rsid w:val="007104E4"/>
    <w:rsid w:val="007106A4"/>
    <w:rsid w:val="00710938"/>
    <w:rsid w:val="00710CB5"/>
    <w:rsid w:val="00711EFA"/>
    <w:rsid w:val="0071223C"/>
    <w:rsid w:val="007123DA"/>
    <w:rsid w:val="007124CB"/>
    <w:rsid w:val="00712EBC"/>
    <w:rsid w:val="007133FC"/>
    <w:rsid w:val="00713F4C"/>
    <w:rsid w:val="007142CA"/>
    <w:rsid w:val="007145FA"/>
    <w:rsid w:val="00714DD8"/>
    <w:rsid w:val="00714EDD"/>
    <w:rsid w:val="00715415"/>
    <w:rsid w:val="0071595F"/>
    <w:rsid w:val="00715E13"/>
    <w:rsid w:val="00716C99"/>
    <w:rsid w:val="00716FB7"/>
    <w:rsid w:val="00717AC4"/>
    <w:rsid w:val="0072011C"/>
    <w:rsid w:val="007202D0"/>
    <w:rsid w:val="00720B9F"/>
    <w:rsid w:val="00720E8F"/>
    <w:rsid w:val="00721D91"/>
    <w:rsid w:val="00721FA0"/>
    <w:rsid w:val="00722088"/>
    <w:rsid w:val="00722644"/>
    <w:rsid w:val="00722D82"/>
    <w:rsid w:val="00723439"/>
    <w:rsid w:val="0072357C"/>
    <w:rsid w:val="00723A40"/>
    <w:rsid w:val="00723B31"/>
    <w:rsid w:val="00724846"/>
    <w:rsid w:val="00724F23"/>
    <w:rsid w:val="00725192"/>
    <w:rsid w:val="007254AD"/>
    <w:rsid w:val="00725855"/>
    <w:rsid w:val="007258F0"/>
    <w:rsid w:val="007263D0"/>
    <w:rsid w:val="0072657D"/>
    <w:rsid w:val="00726642"/>
    <w:rsid w:val="00726853"/>
    <w:rsid w:val="00726A53"/>
    <w:rsid w:val="00727144"/>
    <w:rsid w:val="007277FB"/>
    <w:rsid w:val="00727A15"/>
    <w:rsid w:val="007300C8"/>
    <w:rsid w:val="00730138"/>
    <w:rsid w:val="007303A0"/>
    <w:rsid w:val="0073065B"/>
    <w:rsid w:val="007308E5"/>
    <w:rsid w:val="00731DEA"/>
    <w:rsid w:val="00731E0A"/>
    <w:rsid w:val="00732202"/>
    <w:rsid w:val="00732A56"/>
    <w:rsid w:val="0073387F"/>
    <w:rsid w:val="00733A39"/>
    <w:rsid w:val="007342E2"/>
    <w:rsid w:val="007353D8"/>
    <w:rsid w:val="00735A14"/>
    <w:rsid w:val="0073601E"/>
    <w:rsid w:val="007366D2"/>
    <w:rsid w:val="0073688D"/>
    <w:rsid w:val="0073690B"/>
    <w:rsid w:val="00736A9C"/>
    <w:rsid w:val="00736BC6"/>
    <w:rsid w:val="00737EB7"/>
    <w:rsid w:val="007408D9"/>
    <w:rsid w:val="00740DC2"/>
    <w:rsid w:val="00741121"/>
    <w:rsid w:val="007412BB"/>
    <w:rsid w:val="00741990"/>
    <w:rsid w:val="00741D79"/>
    <w:rsid w:val="00741FA6"/>
    <w:rsid w:val="00742017"/>
    <w:rsid w:val="00742275"/>
    <w:rsid w:val="007426B0"/>
    <w:rsid w:val="00742E55"/>
    <w:rsid w:val="00742F41"/>
    <w:rsid w:val="00743559"/>
    <w:rsid w:val="00743E68"/>
    <w:rsid w:val="00744185"/>
    <w:rsid w:val="007441BE"/>
    <w:rsid w:val="00744478"/>
    <w:rsid w:val="00744849"/>
    <w:rsid w:val="00744C3D"/>
    <w:rsid w:val="00744D96"/>
    <w:rsid w:val="007450A3"/>
    <w:rsid w:val="0074564A"/>
    <w:rsid w:val="00745667"/>
    <w:rsid w:val="00745AA5"/>
    <w:rsid w:val="00745DCA"/>
    <w:rsid w:val="00745F89"/>
    <w:rsid w:val="00746027"/>
    <w:rsid w:val="0074623F"/>
    <w:rsid w:val="00746D05"/>
    <w:rsid w:val="007471F0"/>
    <w:rsid w:val="007472FF"/>
    <w:rsid w:val="0074743D"/>
    <w:rsid w:val="00747F08"/>
    <w:rsid w:val="00750022"/>
    <w:rsid w:val="0075013C"/>
    <w:rsid w:val="00750287"/>
    <w:rsid w:val="007508B8"/>
    <w:rsid w:val="00750E2C"/>
    <w:rsid w:val="007512E6"/>
    <w:rsid w:val="0075135B"/>
    <w:rsid w:val="007513E9"/>
    <w:rsid w:val="00751B25"/>
    <w:rsid w:val="00751E71"/>
    <w:rsid w:val="0075267D"/>
    <w:rsid w:val="00752BE4"/>
    <w:rsid w:val="00752F4E"/>
    <w:rsid w:val="007530C3"/>
    <w:rsid w:val="00753D4C"/>
    <w:rsid w:val="0075403E"/>
    <w:rsid w:val="00754602"/>
    <w:rsid w:val="0075461B"/>
    <w:rsid w:val="00754D31"/>
    <w:rsid w:val="00755940"/>
    <w:rsid w:val="00756643"/>
    <w:rsid w:val="00756D94"/>
    <w:rsid w:val="00756EA7"/>
    <w:rsid w:val="007572BE"/>
    <w:rsid w:val="007606B8"/>
    <w:rsid w:val="0076080F"/>
    <w:rsid w:val="00760AB5"/>
    <w:rsid w:val="007618D7"/>
    <w:rsid w:val="00761E0C"/>
    <w:rsid w:val="00761E56"/>
    <w:rsid w:val="00762706"/>
    <w:rsid w:val="007629C7"/>
    <w:rsid w:val="007629E3"/>
    <w:rsid w:val="00762DA7"/>
    <w:rsid w:val="007630A2"/>
    <w:rsid w:val="00763361"/>
    <w:rsid w:val="007638FF"/>
    <w:rsid w:val="007641B4"/>
    <w:rsid w:val="00764656"/>
    <w:rsid w:val="00764B25"/>
    <w:rsid w:val="00764C0A"/>
    <w:rsid w:val="00765542"/>
    <w:rsid w:val="00765745"/>
    <w:rsid w:val="007658AD"/>
    <w:rsid w:val="00765982"/>
    <w:rsid w:val="007659AE"/>
    <w:rsid w:val="00765A7D"/>
    <w:rsid w:val="0076666D"/>
    <w:rsid w:val="00766CAD"/>
    <w:rsid w:val="0076730A"/>
    <w:rsid w:val="0076743F"/>
    <w:rsid w:val="00767586"/>
    <w:rsid w:val="00767629"/>
    <w:rsid w:val="00767C3B"/>
    <w:rsid w:val="00770D35"/>
    <w:rsid w:val="00771D29"/>
    <w:rsid w:val="00772C69"/>
    <w:rsid w:val="00773579"/>
    <w:rsid w:val="0077392D"/>
    <w:rsid w:val="007743AC"/>
    <w:rsid w:val="007744C5"/>
    <w:rsid w:val="00774C45"/>
    <w:rsid w:val="00774CEB"/>
    <w:rsid w:val="00775C37"/>
    <w:rsid w:val="00775E05"/>
    <w:rsid w:val="00775EEA"/>
    <w:rsid w:val="0077630D"/>
    <w:rsid w:val="00776494"/>
    <w:rsid w:val="007768C6"/>
    <w:rsid w:val="00776C0F"/>
    <w:rsid w:val="0077753F"/>
    <w:rsid w:val="007776D3"/>
    <w:rsid w:val="0078043B"/>
    <w:rsid w:val="007809E7"/>
    <w:rsid w:val="00780CD8"/>
    <w:rsid w:val="00780D8F"/>
    <w:rsid w:val="007810A6"/>
    <w:rsid w:val="00781856"/>
    <w:rsid w:val="00781D64"/>
    <w:rsid w:val="00781D84"/>
    <w:rsid w:val="00782DFF"/>
    <w:rsid w:val="0078300C"/>
    <w:rsid w:val="007831EB"/>
    <w:rsid w:val="00783698"/>
    <w:rsid w:val="00783822"/>
    <w:rsid w:val="007839C6"/>
    <w:rsid w:val="00783A06"/>
    <w:rsid w:val="00783D86"/>
    <w:rsid w:val="00783ED7"/>
    <w:rsid w:val="0078401B"/>
    <w:rsid w:val="007844DE"/>
    <w:rsid w:val="00784843"/>
    <w:rsid w:val="00784920"/>
    <w:rsid w:val="0078558A"/>
    <w:rsid w:val="007856D3"/>
    <w:rsid w:val="0078595C"/>
    <w:rsid w:val="00785CB3"/>
    <w:rsid w:val="00785D9E"/>
    <w:rsid w:val="00785EF9"/>
    <w:rsid w:val="00786953"/>
    <w:rsid w:val="007874BF"/>
    <w:rsid w:val="00787587"/>
    <w:rsid w:val="007900E3"/>
    <w:rsid w:val="007906ED"/>
    <w:rsid w:val="00790C02"/>
    <w:rsid w:val="00790E4C"/>
    <w:rsid w:val="00790FDF"/>
    <w:rsid w:val="00791C3E"/>
    <w:rsid w:val="007921EA"/>
    <w:rsid w:val="00792459"/>
    <w:rsid w:val="00792977"/>
    <w:rsid w:val="00792978"/>
    <w:rsid w:val="00793098"/>
    <w:rsid w:val="0079390B"/>
    <w:rsid w:val="00793EE8"/>
    <w:rsid w:val="00794011"/>
    <w:rsid w:val="007948A5"/>
    <w:rsid w:val="00794E1F"/>
    <w:rsid w:val="00794FC4"/>
    <w:rsid w:val="0079580E"/>
    <w:rsid w:val="007958C9"/>
    <w:rsid w:val="00796254"/>
    <w:rsid w:val="007962D9"/>
    <w:rsid w:val="007976F6"/>
    <w:rsid w:val="007979A6"/>
    <w:rsid w:val="00797C68"/>
    <w:rsid w:val="00797DBD"/>
    <w:rsid w:val="00797ED1"/>
    <w:rsid w:val="007A0114"/>
    <w:rsid w:val="007A0141"/>
    <w:rsid w:val="007A030E"/>
    <w:rsid w:val="007A0A67"/>
    <w:rsid w:val="007A12F8"/>
    <w:rsid w:val="007A168E"/>
    <w:rsid w:val="007A1C73"/>
    <w:rsid w:val="007A1E73"/>
    <w:rsid w:val="007A22DB"/>
    <w:rsid w:val="007A2B31"/>
    <w:rsid w:val="007A308D"/>
    <w:rsid w:val="007A31D6"/>
    <w:rsid w:val="007A37DD"/>
    <w:rsid w:val="007A392D"/>
    <w:rsid w:val="007A45A5"/>
    <w:rsid w:val="007A4713"/>
    <w:rsid w:val="007A4EA9"/>
    <w:rsid w:val="007A5461"/>
    <w:rsid w:val="007A58F0"/>
    <w:rsid w:val="007A63AD"/>
    <w:rsid w:val="007A66DC"/>
    <w:rsid w:val="007A67B7"/>
    <w:rsid w:val="007A6A18"/>
    <w:rsid w:val="007A6B37"/>
    <w:rsid w:val="007A6DB7"/>
    <w:rsid w:val="007A7A71"/>
    <w:rsid w:val="007A7B61"/>
    <w:rsid w:val="007B0C3D"/>
    <w:rsid w:val="007B1762"/>
    <w:rsid w:val="007B2127"/>
    <w:rsid w:val="007B24C4"/>
    <w:rsid w:val="007B2955"/>
    <w:rsid w:val="007B2FFA"/>
    <w:rsid w:val="007B348C"/>
    <w:rsid w:val="007B3813"/>
    <w:rsid w:val="007B3D0F"/>
    <w:rsid w:val="007B3E9A"/>
    <w:rsid w:val="007B4213"/>
    <w:rsid w:val="007B4C2D"/>
    <w:rsid w:val="007B4F0F"/>
    <w:rsid w:val="007B502D"/>
    <w:rsid w:val="007B5043"/>
    <w:rsid w:val="007B5428"/>
    <w:rsid w:val="007B5E1C"/>
    <w:rsid w:val="007B6149"/>
    <w:rsid w:val="007B70FF"/>
    <w:rsid w:val="007B7840"/>
    <w:rsid w:val="007C0BB6"/>
    <w:rsid w:val="007C0E73"/>
    <w:rsid w:val="007C19FF"/>
    <w:rsid w:val="007C1A56"/>
    <w:rsid w:val="007C1ACB"/>
    <w:rsid w:val="007C22CD"/>
    <w:rsid w:val="007C2E1B"/>
    <w:rsid w:val="007C3928"/>
    <w:rsid w:val="007C3B07"/>
    <w:rsid w:val="007C427E"/>
    <w:rsid w:val="007C4937"/>
    <w:rsid w:val="007C4981"/>
    <w:rsid w:val="007C4DCF"/>
    <w:rsid w:val="007C53B3"/>
    <w:rsid w:val="007C556D"/>
    <w:rsid w:val="007C55A8"/>
    <w:rsid w:val="007C5CF9"/>
    <w:rsid w:val="007C5FBF"/>
    <w:rsid w:val="007C60C3"/>
    <w:rsid w:val="007C6108"/>
    <w:rsid w:val="007C689E"/>
    <w:rsid w:val="007C6EA0"/>
    <w:rsid w:val="007C6FC3"/>
    <w:rsid w:val="007C75CA"/>
    <w:rsid w:val="007C76F4"/>
    <w:rsid w:val="007C7AFC"/>
    <w:rsid w:val="007D0603"/>
    <w:rsid w:val="007D0A83"/>
    <w:rsid w:val="007D0D39"/>
    <w:rsid w:val="007D10E8"/>
    <w:rsid w:val="007D110F"/>
    <w:rsid w:val="007D13FE"/>
    <w:rsid w:val="007D148D"/>
    <w:rsid w:val="007D16E7"/>
    <w:rsid w:val="007D1739"/>
    <w:rsid w:val="007D1805"/>
    <w:rsid w:val="007D1D37"/>
    <w:rsid w:val="007D1E14"/>
    <w:rsid w:val="007D22C3"/>
    <w:rsid w:val="007D3652"/>
    <w:rsid w:val="007D3C71"/>
    <w:rsid w:val="007D3F78"/>
    <w:rsid w:val="007D42FC"/>
    <w:rsid w:val="007D483C"/>
    <w:rsid w:val="007D4855"/>
    <w:rsid w:val="007D4993"/>
    <w:rsid w:val="007D4EE8"/>
    <w:rsid w:val="007D523C"/>
    <w:rsid w:val="007D5708"/>
    <w:rsid w:val="007D585D"/>
    <w:rsid w:val="007D65AC"/>
    <w:rsid w:val="007D6727"/>
    <w:rsid w:val="007D6A51"/>
    <w:rsid w:val="007D7056"/>
    <w:rsid w:val="007D7432"/>
    <w:rsid w:val="007D7770"/>
    <w:rsid w:val="007D78BD"/>
    <w:rsid w:val="007D78BE"/>
    <w:rsid w:val="007D7E15"/>
    <w:rsid w:val="007E0C85"/>
    <w:rsid w:val="007E0CE1"/>
    <w:rsid w:val="007E0D6B"/>
    <w:rsid w:val="007E0DF4"/>
    <w:rsid w:val="007E0E54"/>
    <w:rsid w:val="007E0E94"/>
    <w:rsid w:val="007E124B"/>
    <w:rsid w:val="007E1371"/>
    <w:rsid w:val="007E18F7"/>
    <w:rsid w:val="007E2841"/>
    <w:rsid w:val="007E2EEC"/>
    <w:rsid w:val="007E34BB"/>
    <w:rsid w:val="007E3EED"/>
    <w:rsid w:val="007E4101"/>
    <w:rsid w:val="007E495B"/>
    <w:rsid w:val="007E4CEB"/>
    <w:rsid w:val="007E4D37"/>
    <w:rsid w:val="007E5384"/>
    <w:rsid w:val="007E5425"/>
    <w:rsid w:val="007E572C"/>
    <w:rsid w:val="007E583B"/>
    <w:rsid w:val="007E587A"/>
    <w:rsid w:val="007E6144"/>
    <w:rsid w:val="007E6484"/>
    <w:rsid w:val="007E656E"/>
    <w:rsid w:val="007E6594"/>
    <w:rsid w:val="007E66BF"/>
    <w:rsid w:val="007E674F"/>
    <w:rsid w:val="007E72AF"/>
    <w:rsid w:val="007E77D9"/>
    <w:rsid w:val="007E7ACE"/>
    <w:rsid w:val="007E7E39"/>
    <w:rsid w:val="007F05E3"/>
    <w:rsid w:val="007F0C36"/>
    <w:rsid w:val="007F0CA5"/>
    <w:rsid w:val="007F15AD"/>
    <w:rsid w:val="007F164E"/>
    <w:rsid w:val="007F1BE4"/>
    <w:rsid w:val="007F2695"/>
    <w:rsid w:val="007F3744"/>
    <w:rsid w:val="007F4A11"/>
    <w:rsid w:val="007F4DDE"/>
    <w:rsid w:val="007F5237"/>
    <w:rsid w:val="007F52D0"/>
    <w:rsid w:val="007F5CD5"/>
    <w:rsid w:val="007F697F"/>
    <w:rsid w:val="007F6F44"/>
    <w:rsid w:val="007F75BC"/>
    <w:rsid w:val="007F7BF8"/>
    <w:rsid w:val="007F7C68"/>
    <w:rsid w:val="008000DB"/>
    <w:rsid w:val="00800329"/>
    <w:rsid w:val="00800704"/>
    <w:rsid w:val="00800FFB"/>
    <w:rsid w:val="0080118D"/>
    <w:rsid w:val="0080158A"/>
    <w:rsid w:val="00801A04"/>
    <w:rsid w:val="008020F6"/>
    <w:rsid w:val="00802245"/>
    <w:rsid w:val="00802485"/>
    <w:rsid w:val="00802711"/>
    <w:rsid w:val="00802AC9"/>
    <w:rsid w:val="008037B7"/>
    <w:rsid w:val="00803880"/>
    <w:rsid w:val="00803946"/>
    <w:rsid w:val="00803B00"/>
    <w:rsid w:val="00803D41"/>
    <w:rsid w:val="00803F7D"/>
    <w:rsid w:val="00804115"/>
    <w:rsid w:val="008042ED"/>
    <w:rsid w:val="00804628"/>
    <w:rsid w:val="00805269"/>
    <w:rsid w:val="0080527D"/>
    <w:rsid w:val="00806343"/>
    <w:rsid w:val="00806E10"/>
    <w:rsid w:val="00807DBE"/>
    <w:rsid w:val="00807F1C"/>
    <w:rsid w:val="008101D9"/>
    <w:rsid w:val="008119AC"/>
    <w:rsid w:val="00811D43"/>
    <w:rsid w:val="008125FA"/>
    <w:rsid w:val="00812EA2"/>
    <w:rsid w:val="0081321C"/>
    <w:rsid w:val="00813E47"/>
    <w:rsid w:val="0081405B"/>
    <w:rsid w:val="0081416A"/>
    <w:rsid w:val="00814257"/>
    <w:rsid w:val="00814413"/>
    <w:rsid w:val="00814D1F"/>
    <w:rsid w:val="0081559B"/>
    <w:rsid w:val="00816030"/>
    <w:rsid w:val="0081632C"/>
    <w:rsid w:val="0081672B"/>
    <w:rsid w:val="00816770"/>
    <w:rsid w:val="00816C4E"/>
    <w:rsid w:val="00816E0B"/>
    <w:rsid w:val="0081734B"/>
    <w:rsid w:val="00817BBD"/>
    <w:rsid w:val="00817CE8"/>
    <w:rsid w:val="00820926"/>
    <w:rsid w:val="00821A20"/>
    <w:rsid w:val="00821AA3"/>
    <w:rsid w:val="00821F3A"/>
    <w:rsid w:val="008221BB"/>
    <w:rsid w:val="0082288A"/>
    <w:rsid w:val="00822BB2"/>
    <w:rsid w:val="00822D78"/>
    <w:rsid w:val="008230C1"/>
    <w:rsid w:val="00823336"/>
    <w:rsid w:val="00823509"/>
    <w:rsid w:val="00823AE5"/>
    <w:rsid w:val="00824E02"/>
    <w:rsid w:val="00825581"/>
    <w:rsid w:val="00825795"/>
    <w:rsid w:val="00825E9E"/>
    <w:rsid w:val="0082661C"/>
    <w:rsid w:val="008279FC"/>
    <w:rsid w:val="00830038"/>
    <w:rsid w:val="008307A6"/>
    <w:rsid w:val="00830859"/>
    <w:rsid w:val="00830F4E"/>
    <w:rsid w:val="00831010"/>
    <w:rsid w:val="00831090"/>
    <w:rsid w:val="008311A8"/>
    <w:rsid w:val="00831AF0"/>
    <w:rsid w:val="00831FE2"/>
    <w:rsid w:val="00832394"/>
    <w:rsid w:val="0083256F"/>
    <w:rsid w:val="00832A41"/>
    <w:rsid w:val="00832E07"/>
    <w:rsid w:val="00832EAF"/>
    <w:rsid w:val="00833597"/>
    <w:rsid w:val="00834113"/>
    <w:rsid w:val="00834277"/>
    <w:rsid w:val="0083466F"/>
    <w:rsid w:val="00834796"/>
    <w:rsid w:val="00834CC4"/>
    <w:rsid w:val="00835150"/>
    <w:rsid w:val="008356C9"/>
    <w:rsid w:val="00835AE3"/>
    <w:rsid w:val="0083601A"/>
    <w:rsid w:val="008363DA"/>
    <w:rsid w:val="00836A39"/>
    <w:rsid w:val="00837296"/>
    <w:rsid w:val="008375A8"/>
    <w:rsid w:val="00840A1C"/>
    <w:rsid w:val="008419B9"/>
    <w:rsid w:val="00841C6E"/>
    <w:rsid w:val="00841DE0"/>
    <w:rsid w:val="008421AE"/>
    <w:rsid w:val="00842729"/>
    <w:rsid w:val="0084285B"/>
    <w:rsid w:val="00842AE2"/>
    <w:rsid w:val="008430F8"/>
    <w:rsid w:val="00843FF4"/>
    <w:rsid w:val="00844588"/>
    <w:rsid w:val="0084471B"/>
    <w:rsid w:val="0084521E"/>
    <w:rsid w:val="00845A4C"/>
    <w:rsid w:val="00845C05"/>
    <w:rsid w:val="00845E44"/>
    <w:rsid w:val="00846174"/>
    <w:rsid w:val="00846570"/>
    <w:rsid w:val="0084670F"/>
    <w:rsid w:val="00847231"/>
    <w:rsid w:val="0084798E"/>
    <w:rsid w:val="0085034A"/>
    <w:rsid w:val="00850797"/>
    <w:rsid w:val="00850B3F"/>
    <w:rsid w:val="00850E19"/>
    <w:rsid w:val="008510A6"/>
    <w:rsid w:val="00852157"/>
    <w:rsid w:val="0085268A"/>
    <w:rsid w:val="00852D6D"/>
    <w:rsid w:val="00852E51"/>
    <w:rsid w:val="00853339"/>
    <w:rsid w:val="0085366C"/>
    <w:rsid w:val="008536AB"/>
    <w:rsid w:val="00853F49"/>
    <w:rsid w:val="00854559"/>
    <w:rsid w:val="00854F1C"/>
    <w:rsid w:val="0085538F"/>
    <w:rsid w:val="00855A4D"/>
    <w:rsid w:val="008561A1"/>
    <w:rsid w:val="008575A0"/>
    <w:rsid w:val="008575F0"/>
    <w:rsid w:val="00857A23"/>
    <w:rsid w:val="00857D68"/>
    <w:rsid w:val="00857E9D"/>
    <w:rsid w:val="0086097B"/>
    <w:rsid w:val="00860E63"/>
    <w:rsid w:val="00860FA4"/>
    <w:rsid w:val="0086150F"/>
    <w:rsid w:val="0086183D"/>
    <w:rsid w:val="00861E94"/>
    <w:rsid w:val="0086257D"/>
    <w:rsid w:val="00862C69"/>
    <w:rsid w:val="008631F6"/>
    <w:rsid w:val="008638BC"/>
    <w:rsid w:val="00863E17"/>
    <w:rsid w:val="00864083"/>
    <w:rsid w:val="00864608"/>
    <w:rsid w:val="00864B4C"/>
    <w:rsid w:val="008650C2"/>
    <w:rsid w:val="008661E7"/>
    <w:rsid w:val="008663D3"/>
    <w:rsid w:val="00866541"/>
    <w:rsid w:val="00866CD8"/>
    <w:rsid w:val="00866F0C"/>
    <w:rsid w:val="0086717F"/>
    <w:rsid w:val="00867743"/>
    <w:rsid w:val="00867CFF"/>
    <w:rsid w:val="00867FEE"/>
    <w:rsid w:val="008708DB"/>
    <w:rsid w:val="008709CB"/>
    <w:rsid w:val="00870C20"/>
    <w:rsid w:val="00871954"/>
    <w:rsid w:val="00871DA7"/>
    <w:rsid w:val="00871E07"/>
    <w:rsid w:val="00872E7E"/>
    <w:rsid w:val="00873703"/>
    <w:rsid w:val="00874128"/>
    <w:rsid w:val="008741B3"/>
    <w:rsid w:val="00874836"/>
    <w:rsid w:val="008753F3"/>
    <w:rsid w:val="00875480"/>
    <w:rsid w:val="00876225"/>
    <w:rsid w:val="008764CC"/>
    <w:rsid w:val="008766B2"/>
    <w:rsid w:val="00876D0F"/>
    <w:rsid w:val="00876F8C"/>
    <w:rsid w:val="0087765B"/>
    <w:rsid w:val="00877E70"/>
    <w:rsid w:val="00880A20"/>
    <w:rsid w:val="00881F22"/>
    <w:rsid w:val="00882134"/>
    <w:rsid w:val="00882754"/>
    <w:rsid w:val="008829C7"/>
    <w:rsid w:val="008836DC"/>
    <w:rsid w:val="00883EDF"/>
    <w:rsid w:val="0088401C"/>
    <w:rsid w:val="00885683"/>
    <w:rsid w:val="00886B27"/>
    <w:rsid w:val="00886E13"/>
    <w:rsid w:val="00887D2E"/>
    <w:rsid w:val="00887D59"/>
    <w:rsid w:val="008900F2"/>
    <w:rsid w:val="00890EFF"/>
    <w:rsid w:val="00890F2A"/>
    <w:rsid w:val="008910BA"/>
    <w:rsid w:val="00891124"/>
    <w:rsid w:val="008912F3"/>
    <w:rsid w:val="00891449"/>
    <w:rsid w:val="00893FF7"/>
    <w:rsid w:val="0089408C"/>
    <w:rsid w:val="008946F0"/>
    <w:rsid w:val="00894C84"/>
    <w:rsid w:val="00894CC6"/>
    <w:rsid w:val="008952AA"/>
    <w:rsid w:val="00895A52"/>
    <w:rsid w:val="00895A82"/>
    <w:rsid w:val="00895DB7"/>
    <w:rsid w:val="00896210"/>
    <w:rsid w:val="0089646D"/>
    <w:rsid w:val="0089666E"/>
    <w:rsid w:val="00896DA5"/>
    <w:rsid w:val="00896FFF"/>
    <w:rsid w:val="00897002"/>
    <w:rsid w:val="008978CE"/>
    <w:rsid w:val="00897BF2"/>
    <w:rsid w:val="008A039B"/>
    <w:rsid w:val="008A06A0"/>
    <w:rsid w:val="008A0C73"/>
    <w:rsid w:val="008A2051"/>
    <w:rsid w:val="008A22F5"/>
    <w:rsid w:val="008A25E3"/>
    <w:rsid w:val="008A2B37"/>
    <w:rsid w:val="008A2DE3"/>
    <w:rsid w:val="008A30DA"/>
    <w:rsid w:val="008A5D39"/>
    <w:rsid w:val="008A5DE5"/>
    <w:rsid w:val="008A5EA3"/>
    <w:rsid w:val="008A7027"/>
    <w:rsid w:val="008A7082"/>
    <w:rsid w:val="008A70C2"/>
    <w:rsid w:val="008A73B4"/>
    <w:rsid w:val="008A79CF"/>
    <w:rsid w:val="008A7BD4"/>
    <w:rsid w:val="008A7C86"/>
    <w:rsid w:val="008A7D27"/>
    <w:rsid w:val="008B042D"/>
    <w:rsid w:val="008B0757"/>
    <w:rsid w:val="008B0DAA"/>
    <w:rsid w:val="008B11A3"/>
    <w:rsid w:val="008B1298"/>
    <w:rsid w:val="008B136A"/>
    <w:rsid w:val="008B1957"/>
    <w:rsid w:val="008B2E73"/>
    <w:rsid w:val="008B316A"/>
    <w:rsid w:val="008B316E"/>
    <w:rsid w:val="008B31AE"/>
    <w:rsid w:val="008B3429"/>
    <w:rsid w:val="008B3CBE"/>
    <w:rsid w:val="008B538C"/>
    <w:rsid w:val="008B5637"/>
    <w:rsid w:val="008B5A0D"/>
    <w:rsid w:val="008B5B45"/>
    <w:rsid w:val="008B5B85"/>
    <w:rsid w:val="008B677D"/>
    <w:rsid w:val="008B6EF8"/>
    <w:rsid w:val="008B7023"/>
    <w:rsid w:val="008B707A"/>
    <w:rsid w:val="008B7580"/>
    <w:rsid w:val="008B7CAD"/>
    <w:rsid w:val="008B7ED8"/>
    <w:rsid w:val="008C07D4"/>
    <w:rsid w:val="008C0AA4"/>
    <w:rsid w:val="008C0C8D"/>
    <w:rsid w:val="008C0FB4"/>
    <w:rsid w:val="008C0FC5"/>
    <w:rsid w:val="008C10D9"/>
    <w:rsid w:val="008C1B4C"/>
    <w:rsid w:val="008C23C5"/>
    <w:rsid w:val="008C2963"/>
    <w:rsid w:val="008C32F2"/>
    <w:rsid w:val="008C3BC7"/>
    <w:rsid w:val="008C468F"/>
    <w:rsid w:val="008C4E5D"/>
    <w:rsid w:val="008C504C"/>
    <w:rsid w:val="008C5EA8"/>
    <w:rsid w:val="008C6021"/>
    <w:rsid w:val="008C64DF"/>
    <w:rsid w:val="008C7386"/>
    <w:rsid w:val="008C7DEE"/>
    <w:rsid w:val="008D0098"/>
    <w:rsid w:val="008D00F2"/>
    <w:rsid w:val="008D06DF"/>
    <w:rsid w:val="008D0DDF"/>
    <w:rsid w:val="008D1767"/>
    <w:rsid w:val="008D1781"/>
    <w:rsid w:val="008D1E32"/>
    <w:rsid w:val="008D200A"/>
    <w:rsid w:val="008D2837"/>
    <w:rsid w:val="008D284E"/>
    <w:rsid w:val="008D2B18"/>
    <w:rsid w:val="008D3477"/>
    <w:rsid w:val="008D3598"/>
    <w:rsid w:val="008D3AC1"/>
    <w:rsid w:val="008D4739"/>
    <w:rsid w:val="008D48B7"/>
    <w:rsid w:val="008D5B33"/>
    <w:rsid w:val="008D5DF2"/>
    <w:rsid w:val="008D616B"/>
    <w:rsid w:val="008D6578"/>
    <w:rsid w:val="008D6C85"/>
    <w:rsid w:val="008D6CDE"/>
    <w:rsid w:val="008D6E41"/>
    <w:rsid w:val="008D6ED3"/>
    <w:rsid w:val="008D72D6"/>
    <w:rsid w:val="008D7F8F"/>
    <w:rsid w:val="008E05CE"/>
    <w:rsid w:val="008E0C18"/>
    <w:rsid w:val="008E10EF"/>
    <w:rsid w:val="008E1FC9"/>
    <w:rsid w:val="008E2282"/>
    <w:rsid w:val="008E2F76"/>
    <w:rsid w:val="008E3057"/>
    <w:rsid w:val="008E30AB"/>
    <w:rsid w:val="008E392E"/>
    <w:rsid w:val="008E3B9D"/>
    <w:rsid w:val="008E4008"/>
    <w:rsid w:val="008E430B"/>
    <w:rsid w:val="008E4584"/>
    <w:rsid w:val="008E46D1"/>
    <w:rsid w:val="008E4819"/>
    <w:rsid w:val="008E5810"/>
    <w:rsid w:val="008E5EFB"/>
    <w:rsid w:val="008E6319"/>
    <w:rsid w:val="008E6806"/>
    <w:rsid w:val="008E6F8D"/>
    <w:rsid w:val="008E7FB9"/>
    <w:rsid w:val="008F07F7"/>
    <w:rsid w:val="008F0EC6"/>
    <w:rsid w:val="008F1703"/>
    <w:rsid w:val="008F213E"/>
    <w:rsid w:val="008F2553"/>
    <w:rsid w:val="008F29D2"/>
    <w:rsid w:val="008F2BEB"/>
    <w:rsid w:val="008F3A39"/>
    <w:rsid w:val="008F4AF0"/>
    <w:rsid w:val="008F4D05"/>
    <w:rsid w:val="008F4E09"/>
    <w:rsid w:val="008F4F7F"/>
    <w:rsid w:val="008F51AF"/>
    <w:rsid w:val="008F5927"/>
    <w:rsid w:val="008F5C04"/>
    <w:rsid w:val="008F5C3D"/>
    <w:rsid w:val="008F5C40"/>
    <w:rsid w:val="008F5D36"/>
    <w:rsid w:val="008F5EC1"/>
    <w:rsid w:val="008F6B01"/>
    <w:rsid w:val="008F725B"/>
    <w:rsid w:val="008F726D"/>
    <w:rsid w:val="008F753A"/>
    <w:rsid w:val="008F7C1E"/>
    <w:rsid w:val="008F7F3F"/>
    <w:rsid w:val="009002F9"/>
    <w:rsid w:val="0090038A"/>
    <w:rsid w:val="009004CC"/>
    <w:rsid w:val="009016ED"/>
    <w:rsid w:val="009018E9"/>
    <w:rsid w:val="00901A4D"/>
    <w:rsid w:val="00901D69"/>
    <w:rsid w:val="009033BE"/>
    <w:rsid w:val="0090446C"/>
    <w:rsid w:val="00904AC8"/>
    <w:rsid w:val="00905724"/>
    <w:rsid w:val="00905A57"/>
    <w:rsid w:val="00905CEF"/>
    <w:rsid w:val="0090636A"/>
    <w:rsid w:val="00906814"/>
    <w:rsid w:val="00906B42"/>
    <w:rsid w:val="00906BF2"/>
    <w:rsid w:val="00906DD7"/>
    <w:rsid w:val="00906E62"/>
    <w:rsid w:val="00907019"/>
    <w:rsid w:val="00910114"/>
    <w:rsid w:val="009101F4"/>
    <w:rsid w:val="00910416"/>
    <w:rsid w:val="00910546"/>
    <w:rsid w:val="009110AA"/>
    <w:rsid w:val="0091400B"/>
    <w:rsid w:val="009141CF"/>
    <w:rsid w:val="00914531"/>
    <w:rsid w:val="00914F35"/>
    <w:rsid w:val="0091596A"/>
    <w:rsid w:val="00915D93"/>
    <w:rsid w:val="00916F5E"/>
    <w:rsid w:val="0091707F"/>
    <w:rsid w:val="00917FB9"/>
    <w:rsid w:val="009202B7"/>
    <w:rsid w:val="009203EB"/>
    <w:rsid w:val="00920993"/>
    <w:rsid w:val="00920A4F"/>
    <w:rsid w:val="00920B27"/>
    <w:rsid w:val="00921497"/>
    <w:rsid w:val="00922A53"/>
    <w:rsid w:val="00922BD5"/>
    <w:rsid w:val="00923112"/>
    <w:rsid w:val="00923D5E"/>
    <w:rsid w:val="009244E0"/>
    <w:rsid w:val="009246A8"/>
    <w:rsid w:val="0092473A"/>
    <w:rsid w:val="00925143"/>
    <w:rsid w:val="00925849"/>
    <w:rsid w:val="00926D04"/>
    <w:rsid w:val="00926E38"/>
    <w:rsid w:val="00927498"/>
    <w:rsid w:val="009276FB"/>
    <w:rsid w:val="009278A1"/>
    <w:rsid w:val="00927EEF"/>
    <w:rsid w:val="00927F08"/>
    <w:rsid w:val="00930818"/>
    <w:rsid w:val="00930893"/>
    <w:rsid w:val="00930BAC"/>
    <w:rsid w:val="00930D8C"/>
    <w:rsid w:val="00930E49"/>
    <w:rsid w:val="00931DAF"/>
    <w:rsid w:val="00932403"/>
    <w:rsid w:val="00932605"/>
    <w:rsid w:val="00933AEF"/>
    <w:rsid w:val="00933C50"/>
    <w:rsid w:val="00933F1C"/>
    <w:rsid w:val="00934A62"/>
    <w:rsid w:val="00934C55"/>
    <w:rsid w:val="0093508C"/>
    <w:rsid w:val="0093516C"/>
    <w:rsid w:val="0093581B"/>
    <w:rsid w:val="00935F3A"/>
    <w:rsid w:val="00936365"/>
    <w:rsid w:val="009369A5"/>
    <w:rsid w:val="00936A57"/>
    <w:rsid w:val="00936B50"/>
    <w:rsid w:val="00937177"/>
    <w:rsid w:val="00937299"/>
    <w:rsid w:val="00937FAB"/>
    <w:rsid w:val="009405F8"/>
    <w:rsid w:val="0094102B"/>
    <w:rsid w:val="0094123C"/>
    <w:rsid w:val="009418D8"/>
    <w:rsid w:val="0094221D"/>
    <w:rsid w:val="00942657"/>
    <w:rsid w:val="00942D58"/>
    <w:rsid w:val="00943174"/>
    <w:rsid w:val="00943543"/>
    <w:rsid w:val="009435AB"/>
    <w:rsid w:val="009440F1"/>
    <w:rsid w:val="009446B3"/>
    <w:rsid w:val="00945138"/>
    <w:rsid w:val="009455AA"/>
    <w:rsid w:val="00945B42"/>
    <w:rsid w:val="009462CE"/>
    <w:rsid w:val="009467E5"/>
    <w:rsid w:val="0094688E"/>
    <w:rsid w:val="00946B5B"/>
    <w:rsid w:val="00946FC6"/>
    <w:rsid w:val="009476E0"/>
    <w:rsid w:val="00947D7E"/>
    <w:rsid w:val="0095070F"/>
    <w:rsid w:val="00950907"/>
    <w:rsid w:val="00950A17"/>
    <w:rsid w:val="00951618"/>
    <w:rsid w:val="009516BC"/>
    <w:rsid w:val="0095190C"/>
    <w:rsid w:val="00951AC7"/>
    <w:rsid w:val="00952C32"/>
    <w:rsid w:val="00953003"/>
    <w:rsid w:val="00953958"/>
    <w:rsid w:val="00953B2E"/>
    <w:rsid w:val="009544A8"/>
    <w:rsid w:val="00954F17"/>
    <w:rsid w:val="00955061"/>
    <w:rsid w:val="00955AB2"/>
    <w:rsid w:val="00955EF2"/>
    <w:rsid w:val="0095685E"/>
    <w:rsid w:val="00957850"/>
    <w:rsid w:val="00957DDC"/>
    <w:rsid w:val="0096045A"/>
    <w:rsid w:val="00960751"/>
    <w:rsid w:val="00960DE4"/>
    <w:rsid w:val="009610D2"/>
    <w:rsid w:val="00961650"/>
    <w:rsid w:val="0096203A"/>
    <w:rsid w:val="009624D8"/>
    <w:rsid w:val="00962B09"/>
    <w:rsid w:val="00962E32"/>
    <w:rsid w:val="009630D5"/>
    <w:rsid w:val="0096311C"/>
    <w:rsid w:val="00963434"/>
    <w:rsid w:val="0096375D"/>
    <w:rsid w:val="00963F85"/>
    <w:rsid w:val="00964085"/>
    <w:rsid w:val="00964117"/>
    <w:rsid w:val="009647AB"/>
    <w:rsid w:val="0096493C"/>
    <w:rsid w:val="00964DD4"/>
    <w:rsid w:val="00965F99"/>
    <w:rsid w:val="0096653A"/>
    <w:rsid w:val="0096664A"/>
    <w:rsid w:val="00966678"/>
    <w:rsid w:val="0096726D"/>
    <w:rsid w:val="009675E2"/>
    <w:rsid w:val="009679D0"/>
    <w:rsid w:val="00967F6C"/>
    <w:rsid w:val="00967FE3"/>
    <w:rsid w:val="009705D6"/>
    <w:rsid w:val="00970625"/>
    <w:rsid w:val="00970A0F"/>
    <w:rsid w:val="00970DC0"/>
    <w:rsid w:val="00971004"/>
    <w:rsid w:val="009728D6"/>
    <w:rsid w:val="00972A83"/>
    <w:rsid w:val="00973900"/>
    <w:rsid w:val="00973B1F"/>
    <w:rsid w:val="00973E62"/>
    <w:rsid w:val="00974068"/>
    <w:rsid w:val="009746B4"/>
    <w:rsid w:val="0097506E"/>
    <w:rsid w:val="009755B8"/>
    <w:rsid w:val="00975D84"/>
    <w:rsid w:val="00975FA6"/>
    <w:rsid w:val="00976DEE"/>
    <w:rsid w:val="00976DFD"/>
    <w:rsid w:val="00977915"/>
    <w:rsid w:val="00977997"/>
    <w:rsid w:val="00980440"/>
    <w:rsid w:val="009805E4"/>
    <w:rsid w:val="00980A7B"/>
    <w:rsid w:val="00980DB7"/>
    <w:rsid w:val="00981C0D"/>
    <w:rsid w:val="00981C23"/>
    <w:rsid w:val="00981CD6"/>
    <w:rsid w:val="00981E28"/>
    <w:rsid w:val="009829FF"/>
    <w:rsid w:val="009839A6"/>
    <w:rsid w:val="009842A5"/>
    <w:rsid w:val="009843A2"/>
    <w:rsid w:val="00984961"/>
    <w:rsid w:val="00984F6C"/>
    <w:rsid w:val="0098503B"/>
    <w:rsid w:val="00985B70"/>
    <w:rsid w:val="00985E8E"/>
    <w:rsid w:val="009869F8"/>
    <w:rsid w:val="00986E56"/>
    <w:rsid w:val="00986E6D"/>
    <w:rsid w:val="0098741D"/>
    <w:rsid w:val="009874FD"/>
    <w:rsid w:val="00987BF6"/>
    <w:rsid w:val="00987E3E"/>
    <w:rsid w:val="00990BAA"/>
    <w:rsid w:val="00990EAB"/>
    <w:rsid w:val="00991317"/>
    <w:rsid w:val="009916F4"/>
    <w:rsid w:val="0099223E"/>
    <w:rsid w:val="009922F7"/>
    <w:rsid w:val="009926A3"/>
    <w:rsid w:val="00992A1E"/>
    <w:rsid w:val="00992D74"/>
    <w:rsid w:val="00992E5B"/>
    <w:rsid w:val="009939E5"/>
    <w:rsid w:val="009942D4"/>
    <w:rsid w:val="009947D1"/>
    <w:rsid w:val="00994C0B"/>
    <w:rsid w:val="00994DCD"/>
    <w:rsid w:val="00994E2B"/>
    <w:rsid w:val="00995276"/>
    <w:rsid w:val="0099548F"/>
    <w:rsid w:val="00996064"/>
    <w:rsid w:val="009960EA"/>
    <w:rsid w:val="0099617F"/>
    <w:rsid w:val="0099731E"/>
    <w:rsid w:val="00997507"/>
    <w:rsid w:val="0099752F"/>
    <w:rsid w:val="00997772"/>
    <w:rsid w:val="00997FA5"/>
    <w:rsid w:val="009A0605"/>
    <w:rsid w:val="009A06AA"/>
    <w:rsid w:val="009A119D"/>
    <w:rsid w:val="009A1613"/>
    <w:rsid w:val="009A1617"/>
    <w:rsid w:val="009A1E4A"/>
    <w:rsid w:val="009A221D"/>
    <w:rsid w:val="009A2BBB"/>
    <w:rsid w:val="009A336E"/>
    <w:rsid w:val="009A33F0"/>
    <w:rsid w:val="009A4EC5"/>
    <w:rsid w:val="009A50EE"/>
    <w:rsid w:val="009A5384"/>
    <w:rsid w:val="009A5C5C"/>
    <w:rsid w:val="009A5D54"/>
    <w:rsid w:val="009A63DE"/>
    <w:rsid w:val="009A64A0"/>
    <w:rsid w:val="009A6566"/>
    <w:rsid w:val="009A6685"/>
    <w:rsid w:val="009A6B89"/>
    <w:rsid w:val="009A6E34"/>
    <w:rsid w:val="009A71A3"/>
    <w:rsid w:val="009A7270"/>
    <w:rsid w:val="009A72D5"/>
    <w:rsid w:val="009A742B"/>
    <w:rsid w:val="009A7DCB"/>
    <w:rsid w:val="009B0588"/>
    <w:rsid w:val="009B0D10"/>
    <w:rsid w:val="009B12C5"/>
    <w:rsid w:val="009B1468"/>
    <w:rsid w:val="009B18D4"/>
    <w:rsid w:val="009B1AE2"/>
    <w:rsid w:val="009B1EFD"/>
    <w:rsid w:val="009B2D68"/>
    <w:rsid w:val="009B2FD0"/>
    <w:rsid w:val="009B30A4"/>
    <w:rsid w:val="009B3123"/>
    <w:rsid w:val="009B3153"/>
    <w:rsid w:val="009B346F"/>
    <w:rsid w:val="009B3798"/>
    <w:rsid w:val="009B3D27"/>
    <w:rsid w:val="009B42F5"/>
    <w:rsid w:val="009B435B"/>
    <w:rsid w:val="009B490E"/>
    <w:rsid w:val="009B494B"/>
    <w:rsid w:val="009B4D36"/>
    <w:rsid w:val="009B4D87"/>
    <w:rsid w:val="009B5273"/>
    <w:rsid w:val="009B54C9"/>
    <w:rsid w:val="009B59A9"/>
    <w:rsid w:val="009B5B63"/>
    <w:rsid w:val="009B5CE0"/>
    <w:rsid w:val="009B6B34"/>
    <w:rsid w:val="009B6FDA"/>
    <w:rsid w:val="009B7614"/>
    <w:rsid w:val="009B78E6"/>
    <w:rsid w:val="009C0810"/>
    <w:rsid w:val="009C11FE"/>
    <w:rsid w:val="009C1CD9"/>
    <w:rsid w:val="009C2D19"/>
    <w:rsid w:val="009C2D8A"/>
    <w:rsid w:val="009C2DDF"/>
    <w:rsid w:val="009C323A"/>
    <w:rsid w:val="009C367C"/>
    <w:rsid w:val="009C3A98"/>
    <w:rsid w:val="009C4892"/>
    <w:rsid w:val="009C48BC"/>
    <w:rsid w:val="009C4CB9"/>
    <w:rsid w:val="009C4E8C"/>
    <w:rsid w:val="009C50E1"/>
    <w:rsid w:val="009C560E"/>
    <w:rsid w:val="009C5DB9"/>
    <w:rsid w:val="009C5E71"/>
    <w:rsid w:val="009C6025"/>
    <w:rsid w:val="009C6049"/>
    <w:rsid w:val="009C6355"/>
    <w:rsid w:val="009C66CC"/>
    <w:rsid w:val="009C6A33"/>
    <w:rsid w:val="009C6AD8"/>
    <w:rsid w:val="009C6AE8"/>
    <w:rsid w:val="009C6BF6"/>
    <w:rsid w:val="009C71CF"/>
    <w:rsid w:val="009C74BF"/>
    <w:rsid w:val="009C7788"/>
    <w:rsid w:val="009C7C03"/>
    <w:rsid w:val="009C7ED3"/>
    <w:rsid w:val="009D0514"/>
    <w:rsid w:val="009D07C8"/>
    <w:rsid w:val="009D1728"/>
    <w:rsid w:val="009D175D"/>
    <w:rsid w:val="009D1855"/>
    <w:rsid w:val="009D1E15"/>
    <w:rsid w:val="009D1E91"/>
    <w:rsid w:val="009D1F16"/>
    <w:rsid w:val="009D21EC"/>
    <w:rsid w:val="009D244D"/>
    <w:rsid w:val="009D28C0"/>
    <w:rsid w:val="009D2C69"/>
    <w:rsid w:val="009D31BA"/>
    <w:rsid w:val="009D335D"/>
    <w:rsid w:val="009D3B7E"/>
    <w:rsid w:val="009D409E"/>
    <w:rsid w:val="009D40CB"/>
    <w:rsid w:val="009D5093"/>
    <w:rsid w:val="009D50CB"/>
    <w:rsid w:val="009D522A"/>
    <w:rsid w:val="009D5B71"/>
    <w:rsid w:val="009D5E8E"/>
    <w:rsid w:val="009D61BD"/>
    <w:rsid w:val="009D6868"/>
    <w:rsid w:val="009D77EE"/>
    <w:rsid w:val="009D7814"/>
    <w:rsid w:val="009D7EC2"/>
    <w:rsid w:val="009D7EC5"/>
    <w:rsid w:val="009E0213"/>
    <w:rsid w:val="009E0CFC"/>
    <w:rsid w:val="009E1061"/>
    <w:rsid w:val="009E13D4"/>
    <w:rsid w:val="009E1B14"/>
    <w:rsid w:val="009E1CEE"/>
    <w:rsid w:val="009E1DD0"/>
    <w:rsid w:val="009E356F"/>
    <w:rsid w:val="009E3644"/>
    <w:rsid w:val="009E3D25"/>
    <w:rsid w:val="009E4328"/>
    <w:rsid w:val="009E456E"/>
    <w:rsid w:val="009E4A02"/>
    <w:rsid w:val="009E5820"/>
    <w:rsid w:val="009E5E8D"/>
    <w:rsid w:val="009E5F0C"/>
    <w:rsid w:val="009E6099"/>
    <w:rsid w:val="009E6303"/>
    <w:rsid w:val="009E64B2"/>
    <w:rsid w:val="009E64B8"/>
    <w:rsid w:val="009E64CD"/>
    <w:rsid w:val="009E6CE9"/>
    <w:rsid w:val="009E6EEF"/>
    <w:rsid w:val="009E77B3"/>
    <w:rsid w:val="009E77D0"/>
    <w:rsid w:val="009F062D"/>
    <w:rsid w:val="009F0AFB"/>
    <w:rsid w:val="009F17B4"/>
    <w:rsid w:val="009F208C"/>
    <w:rsid w:val="009F285D"/>
    <w:rsid w:val="009F28E9"/>
    <w:rsid w:val="009F36B2"/>
    <w:rsid w:val="009F403D"/>
    <w:rsid w:val="009F4227"/>
    <w:rsid w:val="009F4D7F"/>
    <w:rsid w:val="009F543E"/>
    <w:rsid w:val="009F5B21"/>
    <w:rsid w:val="009F69E1"/>
    <w:rsid w:val="009F76C6"/>
    <w:rsid w:val="00A00458"/>
    <w:rsid w:val="00A00A36"/>
    <w:rsid w:val="00A0185F"/>
    <w:rsid w:val="00A02261"/>
    <w:rsid w:val="00A02535"/>
    <w:rsid w:val="00A02B53"/>
    <w:rsid w:val="00A02ED0"/>
    <w:rsid w:val="00A02F7E"/>
    <w:rsid w:val="00A03079"/>
    <w:rsid w:val="00A03132"/>
    <w:rsid w:val="00A0378A"/>
    <w:rsid w:val="00A038B4"/>
    <w:rsid w:val="00A03C21"/>
    <w:rsid w:val="00A04A37"/>
    <w:rsid w:val="00A04A66"/>
    <w:rsid w:val="00A05180"/>
    <w:rsid w:val="00A058B1"/>
    <w:rsid w:val="00A0641A"/>
    <w:rsid w:val="00A068FA"/>
    <w:rsid w:val="00A0726F"/>
    <w:rsid w:val="00A0744D"/>
    <w:rsid w:val="00A076A8"/>
    <w:rsid w:val="00A07766"/>
    <w:rsid w:val="00A07ED2"/>
    <w:rsid w:val="00A07F15"/>
    <w:rsid w:val="00A1051A"/>
    <w:rsid w:val="00A10C05"/>
    <w:rsid w:val="00A114D5"/>
    <w:rsid w:val="00A11B64"/>
    <w:rsid w:val="00A11F7F"/>
    <w:rsid w:val="00A124A9"/>
    <w:rsid w:val="00A1259F"/>
    <w:rsid w:val="00A1286B"/>
    <w:rsid w:val="00A137DF"/>
    <w:rsid w:val="00A137F1"/>
    <w:rsid w:val="00A13ADC"/>
    <w:rsid w:val="00A14106"/>
    <w:rsid w:val="00A142B2"/>
    <w:rsid w:val="00A14C83"/>
    <w:rsid w:val="00A14E48"/>
    <w:rsid w:val="00A15415"/>
    <w:rsid w:val="00A15E4F"/>
    <w:rsid w:val="00A160EE"/>
    <w:rsid w:val="00A16204"/>
    <w:rsid w:val="00A16285"/>
    <w:rsid w:val="00A1688B"/>
    <w:rsid w:val="00A175E1"/>
    <w:rsid w:val="00A1789D"/>
    <w:rsid w:val="00A17FE9"/>
    <w:rsid w:val="00A20053"/>
    <w:rsid w:val="00A2012A"/>
    <w:rsid w:val="00A20439"/>
    <w:rsid w:val="00A20E44"/>
    <w:rsid w:val="00A2104A"/>
    <w:rsid w:val="00A2122F"/>
    <w:rsid w:val="00A216B5"/>
    <w:rsid w:val="00A226C8"/>
    <w:rsid w:val="00A2314D"/>
    <w:rsid w:val="00A239C6"/>
    <w:rsid w:val="00A2456B"/>
    <w:rsid w:val="00A24E79"/>
    <w:rsid w:val="00A254AF"/>
    <w:rsid w:val="00A254C9"/>
    <w:rsid w:val="00A25C67"/>
    <w:rsid w:val="00A263F1"/>
    <w:rsid w:val="00A268DE"/>
    <w:rsid w:val="00A26CD2"/>
    <w:rsid w:val="00A272FA"/>
    <w:rsid w:val="00A30535"/>
    <w:rsid w:val="00A306C0"/>
    <w:rsid w:val="00A309E4"/>
    <w:rsid w:val="00A30D25"/>
    <w:rsid w:val="00A30E36"/>
    <w:rsid w:val="00A30E75"/>
    <w:rsid w:val="00A31248"/>
    <w:rsid w:val="00A31631"/>
    <w:rsid w:val="00A31E52"/>
    <w:rsid w:val="00A3223C"/>
    <w:rsid w:val="00A325B0"/>
    <w:rsid w:val="00A32945"/>
    <w:rsid w:val="00A335C1"/>
    <w:rsid w:val="00A33735"/>
    <w:rsid w:val="00A33DA6"/>
    <w:rsid w:val="00A3512A"/>
    <w:rsid w:val="00A35437"/>
    <w:rsid w:val="00A35D8B"/>
    <w:rsid w:val="00A35EC6"/>
    <w:rsid w:val="00A36E0B"/>
    <w:rsid w:val="00A370A3"/>
    <w:rsid w:val="00A375FE"/>
    <w:rsid w:val="00A37671"/>
    <w:rsid w:val="00A37B85"/>
    <w:rsid w:val="00A37B8A"/>
    <w:rsid w:val="00A37EE1"/>
    <w:rsid w:val="00A40030"/>
    <w:rsid w:val="00A40481"/>
    <w:rsid w:val="00A408B1"/>
    <w:rsid w:val="00A41605"/>
    <w:rsid w:val="00A416EA"/>
    <w:rsid w:val="00A418FF"/>
    <w:rsid w:val="00A41D0A"/>
    <w:rsid w:val="00A4284F"/>
    <w:rsid w:val="00A42D9C"/>
    <w:rsid w:val="00A431CA"/>
    <w:rsid w:val="00A4339B"/>
    <w:rsid w:val="00A434B9"/>
    <w:rsid w:val="00A435F3"/>
    <w:rsid w:val="00A438A1"/>
    <w:rsid w:val="00A43A71"/>
    <w:rsid w:val="00A43ACB"/>
    <w:rsid w:val="00A43CB3"/>
    <w:rsid w:val="00A43DED"/>
    <w:rsid w:val="00A448A6"/>
    <w:rsid w:val="00A45308"/>
    <w:rsid w:val="00A453BF"/>
    <w:rsid w:val="00A4598A"/>
    <w:rsid w:val="00A462BB"/>
    <w:rsid w:val="00A4648D"/>
    <w:rsid w:val="00A46CF1"/>
    <w:rsid w:val="00A46F9D"/>
    <w:rsid w:val="00A46FAA"/>
    <w:rsid w:val="00A473D3"/>
    <w:rsid w:val="00A477A5"/>
    <w:rsid w:val="00A47DDD"/>
    <w:rsid w:val="00A50375"/>
    <w:rsid w:val="00A50519"/>
    <w:rsid w:val="00A505DA"/>
    <w:rsid w:val="00A5091F"/>
    <w:rsid w:val="00A518AC"/>
    <w:rsid w:val="00A518BC"/>
    <w:rsid w:val="00A524BD"/>
    <w:rsid w:val="00A52C24"/>
    <w:rsid w:val="00A5306E"/>
    <w:rsid w:val="00A5308A"/>
    <w:rsid w:val="00A53733"/>
    <w:rsid w:val="00A53934"/>
    <w:rsid w:val="00A53E7F"/>
    <w:rsid w:val="00A54630"/>
    <w:rsid w:val="00A54AA1"/>
    <w:rsid w:val="00A55B43"/>
    <w:rsid w:val="00A55B90"/>
    <w:rsid w:val="00A55BAA"/>
    <w:rsid w:val="00A55BF0"/>
    <w:rsid w:val="00A55DFB"/>
    <w:rsid w:val="00A564F7"/>
    <w:rsid w:val="00A569AD"/>
    <w:rsid w:val="00A57238"/>
    <w:rsid w:val="00A572F5"/>
    <w:rsid w:val="00A57BAD"/>
    <w:rsid w:val="00A60608"/>
    <w:rsid w:val="00A613A5"/>
    <w:rsid w:val="00A61832"/>
    <w:rsid w:val="00A6247F"/>
    <w:rsid w:val="00A6335A"/>
    <w:rsid w:val="00A633C0"/>
    <w:rsid w:val="00A6437A"/>
    <w:rsid w:val="00A64C29"/>
    <w:rsid w:val="00A64E94"/>
    <w:rsid w:val="00A654CB"/>
    <w:rsid w:val="00A655D3"/>
    <w:rsid w:val="00A66004"/>
    <w:rsid w:val="00A66507"/>
    <w:rsid w:val="00A667C3"/>
    <w:rsid w:val="00A674E4"/>
    <w:rsid w:val="00A67675"/>
    <w:rsid w:val="00A676FA"/>
    <w:rsid w:val="00A67F0A"/>
    <w:rsid w:val="00A70DB3"/>
    <w:rsid w:val="00A7114E"/>
    <w:rsid w:val="00A71359"/>
    <w:rsid w:val="00A714E4"/>
    <w:rsid w:val="00A71627"/>
    <w:rsid w:val="00A71675"/>
    <w:rsid w:val="00A71A33"/>
    <w:rsid w:val="00A723E8"/>
    <w:rsid w:val="00A723FA"/>
    <w:rsid w:val="00A73152"/>
    <w:rsid w:val="00A73A87"/>
    <w:rsid w:val="00A73E56"/>
    <w:rsid w:val="00A73EEB"/>
    <w:rsid w:val="00A73FD1"/>
    <w:rsid w:val="00A74E04"/>
    <w:rsid w:val="00A7572B"/>
    <w:rsid w:val="00A75F6D"/>
    <w:rsid w:val="00A7630F"/>
    <w:rsid w:val="00A7689C"/>
    <w:rsid w:val="00A768DA"/>
    <w:rsid w:val="00A76984"/>
    <w:rsid w:val="00A77512"/>
    <w:rsid w:val="00A779C3"/>
    <w:rsid w:val="00A77F23"/>
    <w:rsid w:val="00A80C30"/>
    <w:rsid w:val="00A81200"/>
    <w:rsid w:val="00A813FB"/>
    <w:rsid w:val="00A817E6"/>
    <w:rsid w:val="00A81CDF"/>
    <w:rsid w:val="00A81E0A"/>
    <w:rsid w:val="00A82313"/>
    <w:rsid w:val="00A823E4"/>
    <w:rsid w:val="00A82413"/>
    <w:rsid w:val="00A826DE"/>
    <w:rsid w:val="00A82827"/>
    <w:rsid w:val="00A828AB"/>
    <w:rsid w:val="00A8292A"/>
    <w:rsid w:val="00A8338F"/>
    <w:rsid w:val="00A83A14"/>
    <w:rsid w:val="00A83B6B"/>
    <w:rsid w:val="00A83FA8"/>
    <w:rsid w:val="00A841D4"/>
    <w:rsid w:val="00A8441F"/>
    <w:rsid w:val="00A84D86"/>
    <w:rsid w:val="00A84F83"/>
    <w:rsid w:val="00A85305"/>
    <w:rsid w:val="00A8585F"/>
    <w:rsid w:val="00A859C0"/>
    <w:rsid w:val="00A85AB6"/>
    <w:rsid w:val="00A85AEE"/>
    <w:rsid w:val="00A85B71"/>
    <w:rsid w:val="00A85B85"/>
    <w:rsid w:val="00A85C3F"/>
    <w:rsid w:val="00A85D29"/>
    <w:rsid w:val="00A85E1E"/>
    <w:rsid w:val="00A865CD"/>
    <w:rsid w:val="00A865E0"/>
    <w:rsid w:val="00A865FC"/>
    <w:rsid w:val="00A87453"/>
    <w:rsid w:val="00A874F6"/>
    <w:rsid w:val="00A87D61"/>
    <w:rsid w:val="00A87D62"/>
    <w:rsid w:val="00A900A8"/>
    <w:rsid w:val="00A903AA"/>
    <w:rsid w:val="00A90A18"/>
    <w:rsid w:val="00A914C3"/>
    <w:rsid w:val="00A91ABA"/>
    <w:rsid w:val="00A91D9A"/>
    <w:rsid w:val="00A91DBD"/>
    <w:rsid w:val="00A91DFE"/>
    <w:rsid w:val="00A92177"/>
    <w:rsid w:val="00A92434"/>
    <w:rsid w:val="00A92B30"/>
    <w:rsid w:val="00A92D5F"/>
    <w:rsid w:val="00A9310A"/>
    <w:rsid w:val="00A93778"/>
    <w:rsid w:val="00A93E03"/>
    <w:rsid w:val="00A942DF"/>
    <w:rsid w:val="00A9452C"/>
    <w:rsid w:val="00A946E0"/>
    <w:rsid w:val="00A94F60"/>
    <w:rsid w:val="00A95241"/>
    <w:rsid w:val="00A95907"/>
    <w:rsid w:val="00A959D7"/>
    <w:rsid w:val="00A95C48"/>
    <w:rsid w:val="00A960C0"/>
    <w:rsid w:val="00A96217"/>
    <w:rsid w:val="00A9663E"/>
    <w:rsid w:val="00A96756"/>
    <w:rsid w:val="00A96876"/>
    <w:rsid w:val="00A96D07"/>
    <w:rsid w:val="00A96DBC"/>
    <w:rsid w:val="00A96E27"/>
    <w:rsid w:val="00A975C1"/>
    <w:rsid w:val="00A97944"/>
    <w:rsid w:val="00A97E40"/>
    <w:rsid w:val="00A97E92"/>
    <w:rsid w:val="00AA01F7"/>
    <w:rsid w:val="00AA0253"/>
    <w:rsid w:val="00AA0CFF"/>
    <w:rsid w:val="00AA11E4"/>
    <w:rsid w:val="00AA1725"/>
    <w:rsid w:val="00AA196B"/>
    <w:rsid w:val="00AA30AD"/>
    <w:rsid w:val="00AA30BA"/>
    <w:rsid w:val="00AA32A8"/>
    <w:rsid w:val="00AA369D"/>
    <w:rsid w:val="00AA386A"/>
    <w:rsid w:val="00AA3AFD"/>
    <w:rsid w:val="00AA413B"/>
    <w:rsid w:val="00AA43CB"/>
    <w:rsid w:val="00AA464B"/>
    <w:rsid w:val="00AA4A63"/>
    <w:rsid w:val="00AA5654"/>
    <w:rsid w:val="00AA65AB"/>
    <w:rsid w:val="00AA693B"/>
    <w:rsid w:val="00AA6F93"/>
    <w:rsid w:val="00AA71DE"/>
    <w:rsid w:val="00AA7D57"/>
    <w:rsid w:val="00AB0120"/>
    <w:rsid w:val="00AB0670"/>
    <w:rsid w:val="00AB1375"/>
    <w:rsid w:val="00AB17E3"/>
    <w:rsid w:val="00AB1A89"/>
    <w:rsid w:val="00AB1B06"/>
    <w:rsid w:val="00AB20EB"/>
    <w:rsid w:val="00AB2158"/>
    <w:rsid w:val="00AB25EB"/>
    <w:rsid w:val="00AB2903"/>
    <w:rsid w:val="00AB3684"/>
    <w:rsid w:val="00AB3CBA"/>
    <w:rsid w:val="00AB41F5"/>
    <w:rsid w:val="00AB43CD"/>
    <w:rsid w:val="00AB45E8"/>
    <w:rsid w:val="00AB4667"/>
    <w:rsid w:val="00AB491E"/>
    <w:rsid w:val="00AB4B77"/>
    <w:rsid w:val="00AB4BA7"/>
    <w:rsid w:val="00AB53AA"/>
    <w:rsid w:val="00AB569D"/>
    <w:rsid w:val="00AB5FCF"/>
    <w:rsid w:val="00AB609A"/>
    <w:rsid w:val="00AB6421"/>
    <w:rsid w:val="00AB66CC"/>
    <w:rsid w:val="00AB6A5C"/>
    <w:rsid w:val="00AB7132"/>
    <w:rsid w:val="00AC053F"/>
    <w:rsid w:val="00AC0E2A"/>
    <w:rsid w:val="00AC1496"/>
    <w:rsid w:val="00AC1DF9"/>
    <w:rsid w:val="00AC2F83"/>
    <w:rsid w:val="00AC2FD6"/>
    <w:rsid w:val="00AC3020"/>
    <w:rsid w:val="00AC3311"/>
    <w:rsid w:val="00AC40C7"/>
    <w:rsid w:val="00AC46E2"/>
    <w:rsid w:val="00AC4BF6"/>
    <w:rsid w:val="00AC4FC2"/>
    <w:rsid w:val="00AC58B7"/>
    <w:rsid w:val="00AC5948"/>
    <w:rsid w:val="00AC5AB0"/>
    <w:rsid w:val="00AC5DB6"/>
    <w:rsid w:val="00AC5FD7"/>
    <w:rsid w:val="00AC64BB"/>
    <w:rsid w:val="00AC729F"/>
    <w:rsid w:val="00AC779B"/>
    <w:rsid w:val="00AC7CC2"/>
    <w:rsid w:val="00AD04BA"/>
    <w:rsid w:val="00AD0C47"/>
    <w:rsid w:val="00AD0D6D"/>
    <w:rsid w:val="00AD0D89"/>
    <w:rsid w:val="00AD13E9"/>
    <w:rsid w:val="00AD197A"/>
    <w:rsid w:val="00AD2375"/>
    <w:rsid w:val="00AD26A5"/>
    <w:rsid w:val="00AD3360"/>
    <w:rsid w:val="00AD3A8F"/>
    <w:rsid w:val="00AD3AD8"/>
    <w:rsid w:val="00AD3CE0"/>
    <w:rsid w:val="00AD43A8"/>
    <w:rsid w:val="00AD4F7F"/>
    <w:rsid w:val="00AD63C5"/>
    <w:rsid w:val="00AD647E"/>
    <w:rsid w:val="00AD69B6"/>
    <w:rsid w:val="00AD6C2F"/>
    <w:rsid w:val="00AD7441"/>
    <w:rsid w:val="00AD79FE"/>
    <w:rsid w:val="00AE0114"/>
    <w:rsid w:val="00AE034E"/>
    <w:rsid w:val="00AE086C"/>
    <w:rsid w:val="00AE1CC5"/>
    <w:rsid w:val="00AE1CFB"/>
    <w:rsid w:val="00AE20DC"/>
    <w:rsid w:val="00AE23F8"/>
    <w:rsid w:val="00AE2DCE"/>
    <w:rsid w:val="00AE355E"/>
    <w:rsid w:val="00AE3A61"/>
    <w:rsid w:val="00AE429F"/>
    <w:rsid w:val="00AE44BC"/>
    <w:rsid w:val="00AE4617"/>
    <w:rsid w:val="00AE4930"/>
    <w:rsid w:val="00AE4E8A"/>
    <w:rsid w:val="00AE542B"/>
    <w:rsid w:val="00AE560A"/>
    <w:rsid w:val="00AE5B3D"/>
    <w:rsid w:val="00AE5EDE"/>
    <w:rsid w:val="00AE65A6"/>
    <w:rsid w:val="00AE6ACF"/>
    <w:rsid w:val="00AE6C52"/>
    <w:rsid w:val="00AE6E06"/>
    <w:rsid w:val="00AE78FF"/>
    <w:rsid w:val="00AE7F26"/>
    <w:rsid w:val="00AF01F3"/>
    <w:rsid w:val="00AF0300"/>
    <w:rsid w:val="00AF07E1"/>
    <w:rsid w:val="00AF12E7"/>
    <w:rsid w:val="00AF18D4"/>
    <w:rsid w:val="00AF1D8E"/>
    <w:rsid w:val="00AF2395"/>
    <w:rsid w:val="00AF24C4"/>
    <w:rsid w:val="00AF250D"/>
    <w:rsid w:val="00AF2B19"/>
    <w:rsid w:val="00AF3528"/>
    <w:rsid w:val="00AF38DA"/>
    <w:rsid w:val="00AF3A4E"/>
    <w:rsid w:val="00AF3B21"/>
    <w:rsid w:val="00AF3CBE"/>
    <w:rsid w:val="00AF3DCB"/>
    <w:rsid w:val="00AF44D9"/>
    <w:rsid w:val="00AF4D38"/>
    <w:rsid w:val="00AF4DE9"/>
    <w:rsid w:val="00AF5C9B"/>
    <w:rsid w:val="00AF61E4"/>
    <w:rsid w:val="00AF6906"/>
    <w:rsid w:val="00AF6A23"/>
    <w:rsid w:val="00AF6FE1"/>
    <w:rsid w:val="00AF7229"/>
    <w:rsid w:val="00AF75AD"/>
    <w:rsid w:val="00AF76D9"/>
    <w:rsid w:val="00B000A0"/>
    <w:rsid w:val="00B013C9"/>
    <w:rsid w:val="00B015EC"/>
    <w:rsid w:val="00B0161E"/>
    <w:rsid w:val="00B016C1"/>
    <w:rsid w:val="00B01AC3"/>
    <w:rsid w:val="00B01C07"/>
    <w:rsid w:val="00B02570"/>
    <w:rsid w:val="00B027A7"/>
    <w:rsid w:val="00B02B13"/>
    <w:rsid w:val="00B03253"/>
    <w:rsid w:val="00B03631"/>
    <w:rsid w:val="00B03661"/>
    <w:rsid w:val="00B03CF0"/>
    <w:rsid w:val="00B0452E"/>
    <w:rsid w:val="00B04D73"/>
    <w:rsid w:val="00B06773"/>
    <w:rsid w:val="00B06DCD"/>
    <w:rsid w:val="00B0709A"/>
    <w:rsid w:val="00B07433"/>
    <w:rsid w:val="00B078B3"/>
    <w:rsid w:val="00B07CD3"/>
    <w:rsid w:val="00B07E20"/>
    <w:rsid w:val="00B10B37"/>
    <w:rsid w:val="00B110BE"/>
    <w:rsid w:val="00B11A57"/>
    <w:rsid w:val="00B120AD"/>
    <w:rsid w:val="00B12A9A"/>
    <w:rsid w:val="00B12D45"/>
    <w:rsid w:val="00B1361C"/>
    <w:rsid w:val="00B13B40"/>
    <w:rsid w:val="00B13FDE"/>
    <w:rsid w:val="00B14355"/>
    <w:rsid w:val="00B14BEC"/>
    <w:rsid w:val="00B1564B"/>
    <w:rsid w:val="00B15B1D"/>
    <w:rsid w:val="00B15B76"/>
    <w:rsid w:val="00B15BDE"/>
    <w:rsid w:val="00B16958"/>
    <w:rsid w:val="00B16CC7"/>
    <w:rsid w:val="00B16FEA"/>
    <w:rsid w:val="00B17BA1"/>
    <w:rsid w:val="00B17BAE"/>
    <w:rsid w:val="00B17CEC"/>
    <w:rsid w:val="00B201E2"/>
    <w:rsid w:val="00B202F5"/>
    <w:rsid w:val="00B2046A"/>
    <w:rsid w:val="00B2061E"/>
    <w:rsid w:val="00B20A30"/>
    <w:rsid w:val="00B20C4E"/>
    <w:rsid w:val="00B211B9"/>
    <w:rsid w:val="00B21465"/>
    <w:rsid w:val="00B217C4"/>
    <w:rsid w:val="00B21835"/>
    <w:rsid w:val="00B21A80"/>
    <w:rsid w:val="00B21D87"/>
    <w:rsid w:val="00B22326"/>
    <w:rsid w:val="00B22540"/>
    <w:rsid w:val="00B22549"/>
    <w:rsid w:val="00B2261A"/>
    <w:rsid w:val="00B22674"/>
    <w:rsid w:val="00B22BC5"/>
    <w:rsid w:val="00B2316D"/>
    <w:rsid w:val="00B233B2"/>
    <w:rsid w:val="00B23CC3"/>
    <w:rsid w:val="00B24B35"/>
    <w:rsid w:val="00B25209"/>
    <w:rsid w:val="00B25284"/>
    <w:rsid w:val="00B25BA7"/>
    <w:rsid w:val="00B26E23"/>
    <w:rsid w:val="00B27A45"/>
    <w:rsid w:val="00B30BCF"/>
    <w:rsid w:val="00B32694"/>
    <w:rsid w:val="00B3282C"/>
    <w:rsid w:val="00B331E3"/>
    <w:rsid w:val="00B335E7"/>
    <w:rsid w:val="00B337DB"/>
    <w:rsid w:val="00B33D84"/>
    <w:rsid w:val="00B3404A"/>
    <w:rsid w:val="00B34681"/>
    <w:rsid w:val="00B3484D"/>
    <w:rsid w:val="00B3487F"/>
    <w:rsid w:val="00B35153"/>
    <w:rsid w:val="00B35734"/>
    <w:rsid w:val="00B3573B"/>
    <w:rsid w:val="00B35D7B"/>
    <w:rsid w:val="00B35D9A"/>
    <w:rsid w:val="00B35EBF"/>
    <w:rsid w:val="00B3613D"/>
    <w:rsid w:val="00B36569"/>
    <w:rsid w:val="00B36966"/>
    <w:rsid w:val="00B373C6"/>
    <w:rsid w:val="00B3764A"/>
    <w:rsid w:val="00B401BC"/>
    <w:rsid w:val="00B40502"/>
    <w:rsid w:val="00B40EC4"/>
    <w:rsid w:val="00B41742"/>
    <w:rsid w:val="00B423A8"/>
    <w:rsid w:val="00B429DE"/>
    <w:rsid w:val="00B42AE0"/>
    <w:rsid w:val="00B42EEC"/>
    <w:rsid w:val="00B4385B"/>
    <w:rsid w:val="00B43B52"/>
    <w:rsid w:val="00B43E59"/>
    <w:rsid w:val="00B43F41"/>
    <w:rsid w:val="00B440D3"/>
    <w:rsid w:val="00B4454D"/>
    <w:rsid w:val="00B448DC"/>
    <w:rsid w:val="00B44AB4"/>
    <w:rsid w:val="00B44E7A"/>
    <w:rsid w:val="00B44FF0"/>
    <w:rsid w:val="00B45136"/>
    <w:rsid w:val="00B4522B"/>
    <w:rsid w:val="00B453D0"/>
    <w:rsid w:val="00B45419"/>
    <w:rsid w:val="00B4565F"/>
    <w:rsid w:val="00B457C3"/>
    <w:rsid w:val="00B45BA2"/>
    <w:rsid w:val="00B45BAB"/>
    <w:rsid w:val="00B460A4"/>
    <w:rsid w:val="00B46FBD"/>
    <w:rsid w:val="00B4781A"/>
    <w:rsid w:val="00B4796D"/>
    <w:rsid w:val="00B47A09"/>
    <w:rsid w:val="00B47FF2"/>
    <w:rsid w:val="00B502D3"/>
    <w:rsid w:val="00B50947"/>
    <w:rsid w:val="00B50983"/>
    <w:rsid w:val="00B50AF3"/>
    <w:rsid w:val="00B5117E"/>
    <w:rsid w:val="00B5151D"/>
    <w:rsid w:val="00B51960"/>
    <w:rsid w:val="00B51AFC"/>
    <w:rsid w:val="00B51FED"/>
    <w:rsid w:val="00B520FC"/>
    <w:rsid w:val="00B52760"/>
    <w:rsid w:val="00B52A07"/>
    <w:rsid w:val="00B53DBA"/>
    <w:rsid w:val="00B5421E"/>
    <w:rsid w:val="00B54510"/>
    <w:rsid w:val="00B54C6C"/>
    <w:rsid w:val="00B54DC4"/>
    <w:rsid w:val="00B5590D"/>
    <w:rsid w:val="00B55912"/>
    <w:rsid w:val="00B5635E"/>
    <w:rsid w:val="00B571B0"/>
    <w:rsid w:val="00B574D7"/>
    <w:rsid w:val="00B5761D"/>
    <w:rsid w:val="00B57AF3"/>
    <w:rsid w:val="00B57C7F"/>
    <w:rsid w:val="00B60BC4"/>
    <w:rsid w:val="00B60C16"/>
    <w:rsid w:val="00B60D65"/>
    <w:rsid w:val="00B612A7"/>
    <w:rsid w:val="00B616CF"/>
    <w:rsid w:val="00B61D60"/>
    <w:rsid w:val="00B61E19"/>
    <w:rsid w:val="00B633C4"/>
    <w:rsid w:val="00B633D2"/>
    <w:rsid w:val="00B634FF"/>
    <w:rsid w:val="00B63A69"/>
    <w:rsid w:val="00B63F38"/>
    <w:rsid w:val="00B63F96"/>
    <w:rsid w:val="00B64670"/>
    <w:rsid w:val="00B6469A"/>
    <w:rsid w:val="00B648D8"/>
    <w:rsid w:val="00B64A2B"/>
    <w:rsid w:val="00B656DA"/>
    <w:rsid w:val="00B65770"/>
    <w:rsid w:val="00B657C1"/>
    <w:rsid w:val="00B664BE"/>
    <w:rsid w:val="00B666CF"/>
    <w:rsid w:val="00B66731"/>
    <w:rsid w:val="00B67926"/>
    <w:rsid w:val="00B701E7"/>
    <w:rsid w:val="00B70CD0"/>
    <w:rsid w:val="00B710E4"/>
    <w:rsid w:val="00B714E3"/>
    <w:rsid w:val="00B71727"/>
    <w:rsid w:val="00B72058"/>
    <w:rsid w:val="00B7232F"/>
    <w:rsid w:val="00B72AEF"/>
    <w:rsid w:val="00B72EBA"/>
    <w:rsid w:val="00B73079"/>
    <w:rsid w:val="00B73BB6"/>
    <w:rsid w:val="00B73DF0"/>
    <w:rsid w:val="00B7408B"/>
    <w:rsid w:val="00B74150"/>
    <w:rsid w:val="00B74363"/>
    <w:rsid w:val="00B74632"/>
    <w:rsid w:val="00B7471E"/>
    <w:rsid w:val="00B7494D"/>
    <w:rsid w:val="00B74FD1"/>
    <w:rsid w:val="00B75BF0"/>
    <w:rsid w:val="00B75DCE"/>
    <w:rsid w:val="00B76048"/>
    <w:rsid w:val="00B762D8"/>
    <w:rsid w:val="00B76519"/>
    <w:rsid w:val="00B76D81"/>
    <w:rsid w:val="00B76D8A"/>
    <w:rsid w:val="00B7719E"/>
    <w:rsid w:val="00B77ECE"/>
    <w:rsid w:val="00B80114"/>
    <w:rsid w:val="00B8194D"/>
    <w:rsid w:val="00B81C68"/>
    <w:rsid w:val="00B8242A"/>
    <w:rsid w:val="00B826BC"/>
    <w:rsid w:val="00B828BD"/>
    <w:rsid w:val="00B8298D"/>
    <w:rsid w:val="00B82F16"/>
    <w:rsid w:val="00B8305A"/>
    <w:rsid w:val="00B8314F"/>
    <w:rsid w:val="00B835E8"/>
    <w:rsid w:val="00B838BC"/>
    <w:rsid w:val="00B83B66"/>
    <w:rsid w:val="00B8422E"/>
    <w:rsid w:val="00B848D1"/>
    <w:rsid w:val="00B8502D"/>
    <w:rsid w:val="00B85944"/>
    <w:rsid w:val="00B868C0"/>
    <w:rsid w:val="00B86A89"/>
    <w:rsid w:val="00B87BBA"/>
    <w:rsid w:val="00B900BF"/>
    <w:rsid w:val="00B90169"/>
    <w:rsid w:val="00B90747"/>
    <w:rsid w:val="00B9084A"/>
    <w:rsid w:val="00B913C3"/>
    <w:rsid w:val="00B91A9C"/>
    <w:rsid w:val="00B91AF2"/>
    <w:rsid w:val="00B91C2B"/>
    <w:rsid w:val="00B91C99"/>
    <w:rsid w:val="00B91F86"/>
    <w:rsid w:val="00B92555"/>
    <w:rsid w:val="00B92890"/>
    <w:rsid w:val="00B92BE1"/>
    <w:rsid w:val="00B9311E"/>
    <w:rsid w:val="00B934FB"/>
    <w:rsid w:val="00B93AE4"/>
    <w:rsid w:val="00B93C8D"/>
    <w:rsid w:val="00B93C90"/>
    <w:rsid w:val="00B93F95"/>
    <w:rsid w:val="00B94025"/>
    <w:rsid w:val="00B94153"/>
    <w:rsid w:val="00B9417F"/>
    <w:rsid w:val="00B94320"/>
    <w:rsid w:val="00B94B2A"/>
    <w:rsid w:val="00B94BF8"/>
    <w:rsid w:val="00B94D09"/>
    <w:rsid w:val="00B95660"/>
    <w:rsid w:val="00B95678"/>
    <w:rsid w:val="00B95911"/>
    <w:rsid w:val="00B95C6A"/>
    <w:rsid w:val="00B95C73"/>
    <w:rsid w:val="00B95D16"/>
    <w:rsid w:val="00B95DE2"/>
    <w:rsid w:val="00B96709"/>
    <w:rsid w:val="00B9686D"/>
    <w:rsid w:val="00B969FB"/>
    <w:rsid w:val="00B96F9A"/>
    <w:rsid w:val="00B96FC6"/>
    <w:rsid w:val="00B9737B"/>
    <w:rsid w:val="00B9742A"/>
    <w:rsid w:val="00B97580"/>
    <w:rsid w:val="00B97AEF"/>
    <w:rsid w:val="00B97BAB"/>
    <w:rsid w:val="00BA0D4E"/>
    <w:rsid w:val="00BA11E0"/>
    <w:rsid w:val="00BA1AD2"/>
    <w:rsid w:val="00BA1C21"/>
    <w:rsid w:val="00BA2111"/>
    <w:rsid w:val="00BA2610"/>
    <w:rsid w:val="00BA2685"/>
    <w:rsid w:val="00BA2F5C"/>
    <w:rsid w:val="00BA2F68"/>
    <w:rsid w:val="00BA3808"/>
    <w:rsid w:val="00BA38B3"/>
    <w:rsid w:val="00BA3A9A"/>
    <w:rsid w:val="00BA3DD0"/>
    <w:rsid w:val="00BA4BC9"/>
    <w:rsid w:val="00BA58C4"/>
    <w:rsid w:val="00BA5AEE"/>
    <w:rsid w:val="00BA5EBA"/>
    <w:rsid w:val="00BA69C1"/>
    <w:rsid w:val="00BA70FF"/>
    <w:rsid w:val="00BA7257"/>
    <w:rsid w:val="00BA7279"/>
    <w:rsid w:val="00BA75BB"/>
    <w:rsid w:val="00BA7721"/>
    <w:rsid w:val="00BB0E42"/>
    <w:rsid w:val="00BB1446"/>
    <w:rsid w:val="00BB159C"/>
    <w:rsid w:val="00BB175C"/>
    <w:rsid w:val="00BB1793"/>
    <w:rsid w:val="00BB2047"/>
    <w:rsid w:val="00BB20B8"/>
    <w:rsid w:val="00BB21EA"/>
    <w:rsid w:val="00BB2296"/>
    <w:rsid w:val="00BB2C26"/>
    <w:rsid w:val="00BB2E55"/>
    <w:rsid w:val="00BB2EC8"/>
    <w:rsid w:val="00BB33E2"/>
    <w:rsid w:val="00BB34AC"/>
    <w:rsid w:val="00BB356E"/>
    <w:rsid w:val="00BB43BD"/>
    <w:rsid w:val="00BB4701"/>
    <w:rsid w:val="00BB474B"/>
    <w:rsid w:val="00BB48BB"/>
    <w:rsid w:val="00BB4FD1"/>
    <w:rsid w:val="00BB52BC"/>
    <w:rsid w:val="00BB546D"/>
    <w:rsid w:val="00BB59CC"/>
    <w:rsid w:val="00BB5E72"/>
    <w:rsid w:val="00BB6000"/>
    <w:rsid w:val="00BB6672"/>
    <w:rsid w:val="00BB66E9"/>
    <w:rsid w:val="00BB6BAB"/>
    <w:rsid w:val="00BB759C"/>
    <w:rsid w:val="00BB7E55"/>
    <w:rsid w:val="00BC0171"/>
    <w:rsid w:val="00BC093F"/>
    <w:rsid w:val="00BC0A71"/>
    <w:rsid w:val="00BC14BE"/>
    <w:rsid w:val="00BC1CD3"/>
    <w:rsid w:val="00BC1EAD"/>
    <w:rsid w:val="00BC2066"/>
    <w:rsid w:val="00BC2C4D"/>
    <w:rsid w:val="00BC380F"/>
    <w:rsid w:val="00BC3B71"/>
    <w:rsid w:val="00BC3FFD"/>
    <w:rsid w:val="00BC40AE"/>
    <w:rsid w:val="00BC450C"/>
    <w:rsid w:val="00BC4A12"/>
    <w:rsid w:val="00BC58CB"/>
    <w:rsid w:val="00BC6023"/>
    <w:rsid w:val="00BC68CF"/>
    <w:rsid w:val="00BC6EDD"/>
    <w:rsid w:val="00BC6FF8"/>
    <w:rsid w:val="00BC718C"/>
    <w:rsid w:val="00BC71C0"/>
    <w:rsid w:val="00BC72D4"/>
    <w:rsid w:val="00BC72FF"/>
    <w:rsid w:val="00BC79F5"/>
    <w:rsid w:val="00BC7DF6"/>
    <w:rsid w:val="00BD02C1"/>
    <w:rsid w:val="00BD02CC"/>
    <w:rsid w:val="00BD0433"/>
    <w:rsid w:val="00BD0EBB"/>
    <w:rsid w:val="00BD101A"/>
    <w:rsid w:val="00BD147C"/>
    <w:rsid w:val="00BD1AD9"/>
    <w:rsid w:val="00BD2521"/>
    <w:rsid w:val="00BD29B1"/>
    <w:rsid w:val="00BD2BFE"/>
    <w:rsid w:val="00BD3761"/>
    <w:rsid w:val="00BD42E8"/>
    <w:rsid w:val="00BD4DA4"/>
    <w:rsid w:val="00BD51CF"/>
    <w:rsid w:val="00BD5E86"/>
    <w:rsid w:val="00BD5FE5"/>
    <w:rsid w:val="00BD621F"/>
    <w:rsid w:val="00BD704A"/>
    <w:rsid w:val="00BD7837"/>
    <w:rsid w:val="00BD7AC1"/>
    <w:rsid w:val="00BD7DE0"/>
    <w:rsid w:val="00BE0472"/>
    <w:rsid w:val="00BE0A49"/>
    <w:rsid w:val="00BE0E5F"/>
    <w:rsid w:val="00BE1831"/>
    <w:rsid w:val="00BE199B"/>
    <w:rsid w:val="00BE1A24"/>
    <w:rsid w:val="00BE1BFB"/>
    <w:rsid w:val="00BE2045"/>
    <w:rsid w:val="00BE232D"/>
    <w:rsid w:val="00BE2B5B"/>
    <w:rsid w:val="00BE33FB"/>
    <w:rsid w:val="00BE36AF"/>
    <w:rsid w:val="00BE3B60"/>
    <w:rsid w:val="00BE3BF8"/>
    <w:rsid w:val="00BE3C39"/>
    <w:rsid w:val="00BE3E14"/>
    <w:rsid w:val="00BE4513"/>
    <w:rsid w:val="00BE48AF"/>
    <w:rsid w:val="00BE4B45"/>
    <w:rsid w:val="00BE51F9"/>
    <w:rsid w:val="00BE574D"/>
    <w:rsid w:val="00BE5AD3"/>
    <w:rsid w:val="00BE63A6"/>
    <w:rsid w:val="00BE6445"/>
    <w:rsid w:val="00BE74EA"/>
    <w:rsid w:val="00BE77AF"/>
    <w:rsid w:val="00BE78AF"/>
    <w:rsid w:val="00BF0C41"/>
    <w:rsid w:val="00BF0D86"/>
    <w:rsid w:val="00BF110A"/>
    <w:rsid w:val="00BF17A9"/>
    <w:rsid w:val="00BF2589"/>
    <w:rsid w:val="00BF2AE9"/>
    <w:rsid w:val="00BF350C"/>
    <w:rsid w:val="00BF37F0"/>
    <w:rsid w:val="00BF4139"/>
    <w:rsid w:val="00BF445E"/>
    <w:rsid w:val="00BF4466"/>
    <w:rsid w:val="00BF4615"/>
    <w:rsid w:val="00BF4A08"/>
    <w:rsid w:val="00BF4B47"/>
    <w:rsid w:val="00BF4B8E"/>
    <w:rsid w:val="00BF5337"/>
    <w:rsid w:val="00BF53E3"/>
    <w:rsid w:val="00BF550E"/>
    <w:rsid w:val="00BF5A51"/>
    <w:rsid w:val="00BF5EF8"/>
    <w:rsid w:val="00BF666B"/>
    <w:rsid w:val="00BF6AE2"/>
    <w:rsid w:val="00BF7555"/>
    <w:rsid w:val="00BF78FE"/>
    <w:rsid w:val="00BF7999"/>
    <w:rsid w:val="00C001C2"/>
    <w:rsid w:val="00C0089F"/>
    <w:rsid w:val="00C015E0"/>
    <w:rsid w:val="00C01B85"/>
    <w:rsid w:val="00C01F70"/>
    <w:rsid w:val="00C02391"/>
    <w:rsid w:val="00C02461"/>
    <w:rsid w:val="00C02CA9"/>
    <w:rsid w:val="00C03359"/>
    <w:rsid w:val="00C03F00"/>
    <w:rsid w:val="00C044DD"/>
    <w:rsid w:val="00C0482A"/>
    <w:rsid w:val="00C04852"/>
    <w:rsid w:val="00C05C5D"/>
    <w:rsid w:val="00C06A6B"/>
    <w:rsid w:val="00C075BC"/>
    <w:rsid w:val="00C077A5"/>
    <w:rsid w:val="00C07AC9"/>
    <w:rsid w:val="00C07D42"/>
    <w:rsid w:val="00C1026D"/>
    <w:rsid w:val="00C10D16"/>
    <w:rsid w:val="00C10E1C"/>
    <w:rsid w:val="00C11329"/>
    <w:rsid w:val="00C11337"/>
    <w:rsid w:val="00C11379"/>
    <w:rsid w:val="00C11FD9"/>
    <w:rsid w:val="00C1216B"/>
    <w:rsid w:val="00C12293"/>
    <w:rsid w:val="00C12495"/>
    <w:rsid w:val="00C12FB1"/>
    <w:rsid w:val="00C13160"/>
    <w:rsid w:val="00C13A95"/>
    <w:rsid w:val="00C14833"/>
    <w:rsid w:val="00C14A93"/>
    <w:rsid w:val="00C15A2F"/>
    <w:rsid w:val="00C15C6E"/>
    <w:rsid w:val="00C1622A"/>
    <w:rsid w:val="00C16B7B"/>
    <w:rsid w:val="00C17197"/>
    <w:rsid w:val="00C177B0"/>
    <w:rsid w:val="00C17A97"/>
    <w:rsid w:val="00C17B8F"/>
    <w:rsid w:val="00C20ACA"/>
    <w:rsid w:val="00C210EC"/>
    <w:rsid w:val="00C21523"/>
    <w:rsid w:val="00C21B4C"/>
    <w:rsid w:val="00C21D9B"/>
    <w:rsid w:val="00C21EA6"/>
    <w:rsid w:val="00C222D8"/>
    <w:rsid w:val="00C228F6"/>
    <w:rsid w:val="00C229E2"/>
    <w:rsid w:val="00C22D1C"/>
    <w:rsid w:val="00C22F34"/>
    <w:rsid w:val="00C22FED"/>
    <w:rsid w:val="00C23826"/>
    <w:rsid w:val="00C24857"/>
    <w:rsid w:val="00C24897"/>
    <w:rsid w:val="00C248D8"/>
    <w:rsid w:val="00C24B2C"/>
    <w:rsid w:val="00C24C17"/>
    <w:rsid w:val="00C2608F"/>
    <w:rsid w:val="00C26830"/>
    <w:rsid w:val="00C269E3"/>
    <w:rsid w:val="00C270ED"/>
    <w:rsid w:val="00C27310"/>
    <w:rsid w:val="00C277C8"/>
    <w:rsid w:val="00C27A15"/>
    <w:rsid w:val="00C27F13"/>
    <w:rsid w:val="00C30DC4"/>
    <w:rsid w:val="00C310E4"/>
    <w:rsid w:val="00C31245"/>
    <w:rsid w:val="00C312EA"/>
    <w:rsid w:val="00C31441"/>
    <w:rsid w:val="00C3160B"/>
    <w:rsid w:val="00C31F97"/>
    <w:rsid w:val="00C32367"/>
    <w:rsid w:val="00C32797"/>
    <w:rsid w:val="00C3324F"/>
    <w:rsid w:val="00C3395F"/>
    <w:rsid w:val="00C343D6"/>
    <w:rsid w:val="00C345FC"/>
    <w:rsid w:val="00C34D50"/>
    <w:rsid w:val="00C35AB7"/>
    <w:rsid w:val="00C363B1"/>
    <w:rsid w:val="00C36751"/>
    <w:rsid w:val="00C36957"/>
    <w:rsid w:val="00C36BA3"/>
    <w:rsid w:val="00C37565"/>
    <w:rsid w:val="00C37E5D"/>
    <w:rsid w:val="00C40672"/>
    <w:rsid w:val="00C40841"/>
    <w:rsid w:val="00C40F83"/>
    <w:rsid w:val="00C41837"/>
    <w:rsid w:val="00C41874"/>
    <w:rsid w:val="00C418BA"/>
    <w:rsid w:val="00C41B39"/>
    <w:rsid w:val="00C42275"/>
    <w:rsid w:val="00C42380"/>
    <w:rsid w:val="00C426C4"/>
    <w:rsid w:val="00C42891"/>
    <w:rsid w:val="00C434F2"/>
    <w:rsid w:val="00C43931"/>
    <w:rsid w:val="00C43D5B"/>
    <w:rsid w:val="00C43D9D"/>
    <w:rsid w:val="00C442E4"/>
    <w:rsid w:val="00C44B1B"/>
    <w:rsid w:val="00C458DF"/>
    <w:rsid w:val="00C45DD8"/>
    <w:rsid w:val="00C4603A"/>
    <w:rsid w:val="00C4637A"/>
    <w:rsid w:val="00C464E6"/>
    <w:rsid w:val="00C46745"/>
    <w:rsid w:val="00C46D42"/>
    <w:rsid w:val="00C46E1A"/>
    <w:rsid w:val="00C47C18"/>
    <w:rsid w:val="00C50080"/>
    <w:rsid w:val="00C50292"/>
    <w:rsid w:val="00C5032E"/>
    <w:rsid w:val="00C503F6"/>
    <w:rsid w:val="00C5063D"/>
    <w:rsid w:val="00C50739"/>
    <w:rsid w:val="00C5078F"/>
    <w:rsid w:val="00C513E1"/>
    <w:rsid w:val="00C51575"/>
    <w:rsid w:val="00C51978"/>
    <w:rsid w:val="00C519BD"/>
    <w:rsid w:val="00C51BAB"/>
    <w:rsid w:val="00C51CD4"/>
    <w:rsid w:val="00C521D8"/>
    <w:rsid w:val="00C52525"/>
    <w:rsid w:val="00C528E5"/>
    <w:rsid w:val="00C52911"/>
    <w:rsid w:val="00C52EB2"/>
    <w:rsid w:val="00C53FF5"/>
    <w:rsid w:val="00C54563"/>
    <w:rsid w:val="00C547EA"/>
    <w:rsid w:val="00C54A77"/>
    <w:rsid w:val="00C551A8"/>
    <w:rsid w:val="00C552B0"/>
    <w:rsid w:val="00C55549"/>
    <w:rsid w:val="00C557D8"/>
    <w:rsid w:val="00C559E3"/>
    <w:rsid w:val="00C55EB2"/>
    <w:rsid w:val="00C565EC"/>
    <w:rsid w:val="00C56B2E"/>
    <w:rsid w:val="00C56B76"/>
    <w:rsid w:val="00C56C62"/>
    <w:rsid w:val="00C57367"/>
    <w:rsid w:val="00C574E5"/>
    <w:rsid w:val="00C57E8E"/>
    <w:rsid w:val="00C6088A"/>
    <w:rsid w:val="00C60B33"/>
    <w:rsid w:val="00C60C5B"/>
    <w:rsid w:val="00C60E5C"/>
    <w:rsid w:val="00C60FE5"/>
    <w:rsid w:val="00C621B4"/>
    <w:rsid w:val="00C62203"/>
    <w:rsid w:val="00C622BC"/>
    <w:rsid w:val="00C62E34"/>
    <w:rsid w:val="00C632DF"/>
    <w:rsid w:val="00C6343D"/>
    <w:rsid w:val="00C635D6"/>
    <w:rsid w:val="00C648C2"/>
    <w:rsid w:val="00C64B67"/>
    <w:rsid w:val="00C64D4D"/>
    <w:rsid w:val="00C64F64"/>
    <w:rsid w:val="00C6575B"/>
    <w:rsid w:val="00C65CD0"/>
    <w:rsid w:val="00C66BC8"/>
    <w:rsid w:val="00C66C50"/>
    <w:rsid w:val="00C66E3E"/>
    <w:rsid w:val="00C679B7"/>
    <w:rsid w:val="00C67EE6"/>
    <w:rsid w:val="00C70177"/>
    <w:rsid w:val="00C702F7"/>
    <w:rsid w:val="00C7072F"/>
    <w:rsid w:val="00C70CAE"/>
    <w:rsid w:val="00C7135A"/>
    <w:rsid w:val="00C7163E"/>
    <w:rsid w:val="00C71676"/>
    <w:rsid w:val="00C72288"/>
    <w:rsid w:val="00C722DF"/>
    <w:rsid w:val="00C72703"/>
    <w:rsid w:val="00C72771"/>
    <w:rsid w:val="00C727DE"/>
    <w:rsid w:val="00C732B8"/>
    <w:rsid w:val="00C73301"/>
    <w:rsid w:val="00C736E3"/>
    <w:rsid w:val="00C74385"/>
    <w:rsid w:val="00C745C9"/>
    <w:rsid w:val="00C74A4B"/>
    <w:rsid w:val="00C74A97"/>
    <w:rsid w:val="00C75356"/>
    <w:rsid w:val="00C75B85"/>
    <w:rsid w:val="00C765BA"/>
    <w:rsid w:val="00C770D1"/>
    <w:rsid w:val="00C775C3"/>
    <w:rsid w:val="00C77640"/>
    <w:rsid w:val="00C778D7"/>
    <w:rsid w:val="00C77CE3"/>
    <w:rsid w:val="00C80196"/>
    <w:rsid w:val="00C808A5"/>
    <w:rsid w:val="00C80C65"/>
    <w:rsid w:val="00C80CB7"/>
    <w:rsid w:val="00C8109A"/>
    <w:rsid w:val="00C810C5"/>
    <w:rsid w:val="00C813DA"/>
    <w:rsid w:val="00C828BF"/>
    <w:rsid w:val="00C82D44"/>
    <w:rsid w:val="00C8332D"/>
    <w:rsid w:val="00C834B0"/>
    <w:rsid w:val="00C83A11"/>
    <w:rsid w:val="00C83B5C"/>
    <w:rsid w:val="00C83DDA"/>
    <w:rsid w:val="00C849A2"/>
    <w:rsid w:val="00C8584A"/>
    <w:rsid w:val="00C85B91"/>
    <w:rsid w:val="00C85ECA"/>
    <w:rsid w:val="00C87343"/>
    <w:rsid w:val="00C87363"/>
    <w:rsid w:val="00C87DB8"/>
    <w:rsid w:val="00C903E6"/>
    <w:rsid w:val="00C90FF8"/>
    <w:rsid w:val="00C913D6"/>
    <w:rsid w:val="00C9142C"/>
    <w:rsid w:val="00C918EB"/>
    <w:rsid w:val="00C919E2"/>
    <w:rsid w:val="00C91A45"/>
    <w:rsid w:val="00C91DBD"/>
    <w:rsid w:val="00C92625"/>
    <w:rsid w:val="00C92D0E"/>
    <w:rsid w:val="00C92E79"/>
    <w:rsid w:val="00C93245"/>
    <w:rsid w:val="00C93B76"/>
    <w:rsid w:val="00C94413"/>
    <w:rsid w:val="00C955C0"/>
    <w:rsid w:val="00C9571F"/>
    <w:rsid w:val="00C95926"/>
    <w:rsid w:val="00C961DE"/>
    <w:rsid w:val="00C966D9"/>
    <w:rsid w:val="00C96CB2"/>
    <w:rsid w:val="00C96F21"/>
    <w:rsid w:val="00C96F56"/>
    <w:rsid w:val="00C96F5D"/>
    <w:rsid w:val="00C97091"/>
    <w:rsid w:val="00C97319"/>
    <w:rsid w:val="00C973F8"/>
    <w:rsid w:val="00C978A6"/>
    <w:rsid w:val="00C978D0"/>
    <w:rsid w:val="00CA0DBA"/>
    <w:rsid w:val="00CA10BD"/>
    <w:rsid w:val="00CA11D8"/>
    <w:rsid w:val="00CA1B2B"/>
    <w:rsid w:val="00CA22BE"/>
    <w:rsid w:val="00CA2661"/>
    <w:rsid w:val="00CA2D70"/>
    <w:rsid w:val="00CA34D1"/>
    <w:rsid w:val="00CA3825"/>
    <w:rsid w:val="00CA3ECB"/>
    <w:rsid w:val="00CA3F18"/>
    <w:rsid w:val="00CA406E"/>
    <w:rsid w:val="00CA4338"/>
    <w:rsid w:val="00CA45DE"/>
    <w:rsid w:val="00CA49AE"/>
    <w:rsid w:val="00CA49E2"/>
    <w:rsid w:val="00CA5771"/>
    <w:rsid w:val="00CA6C76"/>
    <w:rsid w:val="00CA6D60"/>
    <w:rsid w:val="00CA6E65"/>
    <w:rsid w:val="00CA768D"/>
    <w:rsid w:val="00CA7890"/>
    <w:rsid w:val="00CA7B7E"/>
    <w:rsid w:val="00CA7F1D"/>
    <w:rsid w:val="00CB01C5"/>
    <w:rsid w:val="00CB02CA"/>
    <w:rsid w:val="00CB0304"/>
    <w:rsid w:val="00CB0831"/>
    <w:rsid w:val="00CB0849"/>
    <w:rsid w:val="00CB0D62"/>
    <w:rsid w:val="00CB0D7B"/>
    <w:rsid w:val="00CB1561"/>
    <w:rsid w:val="00CB1832"/>
    <w:rsid w:val="00CB1B30"/>
    <w:rsid w:val="00CB1F6B"/>
    <w:rsid w:val="00CB2052"/>
    <w:rsid w:val="00CB2355"/>
    <w:rsid w:val="00CB2640"/>
    <w:rsid w:val="00CB2A95"/>
    <w:rsid w:val="00CB2C0C"/>
    <w:rsid w:val="00CB30F9"/>
    <w:rsid w:val="00CB33DA"/>
    <w:rsid w:val="00CB3655"/>
    <w:rsid w:val="00CB3830"/>
    <w:rsid w:val="00CB4704"/>
    <w:rsid w:val="00CB4DA1"/>
    <w:rsid w:val="00CB573D"/>
    <w:rsid w:val="00CB5B5E"/>
    <w:rsid w:val="00CB645A"/>
    <w:rsid w:val="00CB7D0B"/>
    <w:rsid w:val="00CC08FB"/>
    <w:rsid w:val="00CC0D53"/>
    <w:rsid w:val="00CC0E2B"/>
    <w:rsid w:val="00CC1064"/>
    <w:rsid w:val="00CC10E9"/>
    <w:rsid w:val="00CC124A"/>
    <w:rsid w:val="00CC13DE"/>
    <w:rsid w:val="00CC1B0D"/>
    <w:rsid w:val="00CC21D4"/>
    <w:rsid w:val="00CC2280"/>
    <w:rsid w:val="00CC270F"/>
    <w:rsid w:val="00CC29D1"/>
    <w:rsid w:val="00CC2EED"/>
    <w:rsid w:val="00CC38E6"/>
    <w:rsid w:val="00CC3B3A"/>
    <w:rsid w:val="00CC4901"/>
    <w:rsid w:val="00CC50C8"/>
    <w:rsid w:val="00CC5D8A"/>
    <w:rsid w:val="00CC5EC0"/>
    <w:rsid w:val="00CC615F"/>
    <w:rsid w:val="00CC6582"/>
    <w:rsid w:val="00CC758A"/>
    <w:rsid w:val="00CC76C1"/>
    <w:rsid w:val="00CC7E23"/>
    <w:rsid w:val="00CD1130"/>
    <w:rsid w:val="00CD1401"/>
    <w:rsid w:val="00CD1B95"/>
    <w:rsid w:val="00CD1C1E"/>
    <w:rsid w:val="00CD2577"/>
    <w:rsid w:val="00CD26F4"/>
    <w:rsid w:val="00CD29E6"/>
    <w:rsid w:val="00CD2DF1"/>
    <w:rsid w:val="00CD2F5A"/>
    <w:rsid w:val="00CD328E"/>
    <w:rsid w:val="00CD3471"/>
    <w:rsid w:val="00CD34F3"/>
    <w:rsid w:val="00CD3898"/>
    <w:rsid w:val="00CD3BC5"/>
    <w:rsid w:val="00CD4D3E"/>
    <w:rsid w:val="00CD4F34"/>
    <w:rsid w:val="00CD5D52"/>
    <w:rsid w:val="00CD6B02"/>
    <w:rsid w:val="00CD6C90"/>
    <w:rsid w:val="00CD729F"/>
    <w:rsid w:val="00CD72CB"/>
    <w:rsid w:val="00CD76C9"/>
    <w:rsid w:val="00CD786E"/>
    <w:rsid w:val="00CD7C1C"/>
    <w:rsid w:val="00CE0558"/>
    <w:rsid w:val="00CE05A0"/>
    <w:rsid w:val="00CE0AB7"/>
    <w:rsid w:val="00CE0BA1"/>
    <w:rsid w:val="00CE161D"/>
    <w:rsid w:val="00CE1F59"/>
    <w:rsid w:val="00CE226E"/>
    <w:rsid w:val="00CE2BAF"/>
    <w:rsid w:val="00CE2C14"/>
    <w:rsid w:val="00CE2C21"/>
    <w:rsid w:val="00CE35FF"/>
    <w:rsid w:val="00CE3BFB"/>
    <w:rsid w:val="00CE4201"/>
    <w:rsid w:val="00CE4269"/>
    <w:rsid w:val="00CE54D1"/>
    <w:rsid w:val="00CE5625"/>
    <w:rsid w:val="00CE5C29"/>
    <w:rsid w:val="00CE621B"/>
    <w:rsid w:val="00CE6242"/>
    <w:rsid w:val="00CE651E"/>
    <w:rsid w:val="00CE698A"/>
    <w:rsid w:val="00CE720D"/>
    <w:rsid w:val="00CE729A"/>
    <w:rsid w:val="00CE72CD"/>
    <w:rsid w:val="00CE7F2E"/>
    <w:rsid w:val="00CE7F88"/>
    <w:rsid w:val="00CF0480"/>
    <w:rsid w:val="00CF089C"/>
    <w:rsid w:val="00CF0B56"/>
    <w:rsid w:val="00CF0C64"/>
    <w:rsid w:val="00CF0CB7"/>
    <w:rsid w:val="00CF0D8A"/>
    <w:rsid w:val="00CF1015"/>
    <w:rsid w:val="00CF15F0"/>
    <w:rsid w:val="00CF203C"/>
    <w:rsid w:val="00CF2A65"/>
    <w:rsid w:val="00CF396C"/>
    <w:rsid w:val="00CF4220"/>
    <w:rsid w:val="00CF47CA"/>
    <w:rsid w:val="00CF6002"/>
    <w:rsid w:val="00CF60CF"/>
    <w:rsid w:val="00CF61B7"/>
    <w:rsid w:val="00CF69A7"/>
    <w:rsid w:val="00CF69BC"/>
    <w:rsid w:val="00CF6F9D"/>
    <w:rsid w:val="00CF7054"/>
    <w:rsid w:val="00CF72DB"/>
    <w:rsid w:val="00CF7474"/>
    <w:rsid w:val="00CF7B22"/>
    <w:rsid w:val="00CF7D32"/>
    <w:rsid w:val="00D0036C"/>
    <w:rsid w:val="00D00B5F"/>
    <w:rsid w:val="00D010DE"/>
    <w:rsid w:val="00D012F2"/>
    <w:rsid w:val="00D0143F"/>
    <w:rsid w:val="00D01F04"/>
    <w:rsid w:val="00D02C2F"/>
    <w:rsid w:val="00D02CB5"/>
    <w:rsid w:val="00D02E4A"/>
    <w:rsid w:val="00D0336E"/>
    <w:rsid w:val="00D03B1D"/>
    <w:rsid w:val="00D04601"/>
    <w:rsid w:val="00D0461F"/>
    <w:rsid w:val="00D04A35"/>
    <w:rsid w:val="00D04F7A"/>
    <w:rsid w:val="00D05946"/>
    <w:rsid w:val="00D06E63"/>
    <w:rsid w:val="00D06FC1"/>
    <w:rsid w:val="00D1040F"/>
    <w:rsid w:val="00D111C9"/>
    <w:rsid w:val="00D11692"/>
    <w:rsid w:val="00D11F2A"/>
    <w:rsid w:val="00D1203D"/>
    <w:rsid w:val="00D122A3"/>
    <w:rsid w:val="00D1292C"/>
    <w:rsid w:val="00D12F84"/>
    <w:rsid w:val="00D130A6"/>
    <w:rsid w:val="00D1354A"/>
    <w:rsid w:val="00D1363D"/>
    <w:rsid w:val="00D13CAA"/>
    <w:rsid w:val="00D13FEB"/>
    <w:rsid w:val="00D14D0D"/>
    <w:rsid w:val="00D1513A"/>
    <w:rsid w:val="00D156F9"/>
    <w:rsid w:val="00D15A2F"/>
    <w:rsid w:val="00D15B04"/>
    <w:rsid w:val="00D15F70"/>
    <w:rsid w:val="00D161B0"/>
    <w:rsid w:val="00D162AF"/>
    <w:rsid w:val="00D170C0"/>
    <w:rsid w:val="00D170E8"/>
    <w:rsid w:val="00D176DD"/>
    <w:rsid w:val="00D17AAF"/>
    <w:rsid w:val="00D200EC"/>
    <w:rsid w:val="00D204DE"/>
    <w:rsid w:val="00D20AB5"/>
    <w:rsid w:val="00D2114D"/>
    <w:rsid w:val="00D21153"/>
    <w:rsid w:val="00D21417"/>
    <w:rsid w:val="00D214F8"/>
    <w:rsid w:val="00D215C9"/>
    <w:rsid w:val="00D21807"/>
    <w:rsid w:val="00D219C5"/>
    <w:rsid w:val="00D21C5F"/>
    <w:rsid w:val="00D21EA7"/>
    <w:rsid w:val="00D21EFF"/>
    <w:rsid w:val="00D22086"/>
    <w:rsid w:val="00D22323"/>
    <w:rsid w:val="00D22B97"/>
    <w:rsid w:val="00D2339F"/>
    <w:rsid w:val="00D2366B"/>
    <w:rsid w:val="00D23C89"/>
    <w:rsid w:val="00D23D7F"/>
    <w:rsid w:val="00D2448F"/>
    <w:rsid w:val="00D24499"/>
    <w:rsid w:val="00D24512"/>
    <w:rsid w:val="00D24557"/>
    <w:rsid w:val="00D2479C"/>
    <w:rsid w:val="00D24A98"/>
    <w:rsid w:val="00D24CBF"/>
    <w:rsid w:val="00D24DB0"/>
    <w:rsid w:val="00D24FAD"/>
    <w:rsid w:val="00D251EE"/>
    <w:rsid w:val="00D25B74"/>
    <w:rsid w:val="00D25F7D"/>
    <w:rsid w:val="00D261D8"/>
    <w:rsid w:val="00D26664"/>
    <w:rsid w:val="00D26739"/>
    <w:rsid w:val="00D26D13"/>
    <w:rsid w:val="00D26DE8"/>
    <w:rsid w:val="00D27346"/>
    <w:rsid w:val="00D27350"/>
    <w:rsid w:val="00D273D0"/>
    <w:rsid w:val="00D27DC4"/>
    <w:rsid w:val="00D30449"/>
    <w:rsid w:val="00D306FE"/>
    <w:rsid w:val="00D30D08"/>
    <w:rsid w:val="00D31AF3"/>
    <w:rsid w:val="00D31BD3"/>
    <w:rsid w:val="00D32ECE"/>
    <w:rsid w:val="00D33466"/>
    <w:rsid w:val="00D334EC"/>
    <w:rsid w:val="00D3378C"/>
    <w:rsid w:val="00D3387C"/>
    <w:rsid w:val="00D3397C"/>
    <w:rsid w:val="00D339CD"/>
    <w:rsid w:val="00D33DF0"/>
    <w:rsid w:val="00D34123"/>
    <w:rsid w:val="00D345B2"/>
    <w:rsid w:val="00D345DB"/>
    <w:rsid w:val="00D346E3"/>
    <w:rsid w:val="00D348F2"/>
    <w:rsid w:val="00D349E2"/>
    <w:rsid w:val="00D35114"/>
    <w:rsid w:val="00D35E1F"/>
    <w:rsid w:val="00D363D1"/>
    <w:rsid w:val="00D36658"/>
    <w:rsid w:val="00D366DB"/>
    <w:rsid w:val="00D36B28"/>
    <w:rsid w:val="00D37E67"/>
    <w:rsid w:val="00D40906"/>
    <w:rsid w:val="00D40DC5"/>
    <w:rsid w:val="00D40F85"/>
    <w:rsid w:val="00D41039"/>
    <w:rsid w:val="00D413AD"/>
    <w:rsid w:val="00D4170D"/>
    <w:rsid w:val="00D41897"/>
    <w:rsid w:val="00D41E84"/>
    <w:rsid w:val="00D41F23"/>
    <w:rsid w:val="00D42D72"/>
    <w:rsid w:val="00D43019"/>
    <w:rsid w:val="00D43414"/>
    <w:rsid w:val="00D43673"/>
    <w:rsid w:val="00D43BC1"/>
    <w:rsid w:val="00D440D8"/>
    <w:rsid w:val="00D447C3"/>
    <w:rsid w:val="00D448FB"/>
    <w:rsid w:val="00D44B94"/>
    <w:rsid w:val="00D44BB2"/>
    <w:rsid w:val="00D44D5F"/>
    <w:rsid w:val="00D45504"/>
    <w:rsid w:val="00D45514"/>
    <w:rsid w:val="00D45B86"/>
    <w:rsid w:val="00D45BA5"/>
    <w:rsid w:val="00D46131"/>
    <w:rsid w:val="00D462E2"/>
    <w:rsid w:val="00D4653D"/>
    <w:rsid w:val="00D4665F"/>
    <w:rsid w:val="00D467BB"/>
    <w:rsid w:val="00D46E5E"/>
    <w:rsid w:val="00D475F0"/>
    <w:rsid w:val="00D47D20"/>
    <w:rsid w:val="00D47E76"/>
    <w:rsid w:val="00D504CA"/>
    <w:rsid w:val="00D51070"/>
    <w:rsid w:val="00D519E7"/>
    <w:rsid w:val="00D51A37"/>
    <w:rsid w:val="00D51AB9"/>
    <w:rsid w:val="00D52B43"/>
    <w:rsid w:val="00D5333C"/>
    <w:rsid w:val="00D53816"/>
    <w:rsid w:val="00D538B4"/>
    <w:rsid w:val="00D546D2"/>
    <w:rsid w:val="00D54BBC"/>
    <w:rsid w:val="00D554B9"/>
    <w:rsid w:val="00D557A9"/>
    <w:rsid w:val="00D564D9"/>
    <w:rsid w:val="00D56595"/>
    <w:rsid w:val="00D56FEF"/>
    <w:rsid w:val="00D573DF"/>
    <w:rsid w:val="00D57BEA"/>
    <w:rsid w:val="00D57E67"/>
    <w:rsid w:val="00D57E8B"/>
    <w:rsid w:val="00D6005C"/>
    <w:rsid w:val="00D605AF"/>
    <w:rsid w:val="00D614F8"/>
    <w:rsid w:val="00D61557"/>
    <w:rsid w:val="00D6181F"/>
    <w:rsid w:val="00D61D50"/>
    <w:rsid w:val="00D62397"/>
    <w:rsid w:val="00D62500"/>
    <w:rsid w:val="00D63493"/>
    <w:rsid w:val="00D636F5"/>
    <w:rsid w:val="00D63903"/>
    <w:rsid w:val="00D63A97"/>
    <w:rsid w:val="00D63E31"/>
    <w:rsid w:val="00D63E59"/>
    <w:rsid w:val="00D6410A"/>
    <w:rsid w:val="00D6412B"/>
    <w:rsid w:val="00D64145"/>
    <w:rsid w:val="00D64475"/>
    <w:rsid w:val="00D64588"/>
    <w:rsid w:val="00D64D59"/>
    <w:rsid w:val="00D65522"/>
    <w:rsid w:val="00D65C45"/>
    <w:rsid w:val="00D65EDF"/>
    <w:rsid w:val="00D66E94"/>
    <w:rsid w:val="00D66EF4"/>
    <w:rsid w:val="00D670AA"/>
    <w:rsid w:val="00D678DD"/>
    <w:rsid w:val="00D7017F"/>
    <w:rsid w:val="00D703FB"/>
    <w:rsid w:val="00D70601"/>
    <w:rsid w:val="00D706FE"/>
    <w:rsid w:val="00D7086C"/>
    <w:rsid w:val="00D717E6"/>
    <w:rsid w:val="00D71981"/>
    <w:rsid w:val="00D7238D"/>
    <w:rsid w:val="00D724E6"/>
    <w:rsid w:val="00D726F3"/>
    <w:rsid w:val="00D7302F"/>
    <w:rsid w:val="00D73221"/>
    <w:rsid w:val="00D73324"/>
    <w:rsid w:val="00D74DE2"/>
    <w:rsid w:val="00D75304"/>
    <w:rsid w:val="00D756DB"/>
    <w:rsid w:val="00D75BF0"/>
    <w:rsid w:val="00D75E6F"/>
    <w:rsid w:val="00D75EF9"/>
    <w:rsid w:val="00D75FFE"/>
    <w:rsid w:val="00D762A5"/>
    <w:rsid w:val="00D76CEA"/>
    <w:rsid w:val="00D7730E"/>
    <w:rsid w:val="00D77371"/>
    <w:rsid w:val="00D7739B"/>
    <w:rsid w:val="00D77561"/>
    <w:rsid w:val="00D77825"/>
    <w:rsid w:val="00D77C6F"/>
    <w:rsid w:val="00D80857"/>
    <w:rsid w:val="00D80EE7"/>
    <w:rsid w:val="00D813C8"/>
    <w:rsid w:val="00D818EE"/>
    <w:rsid w:val="00D8212C"/>
    <w:rsid w:val="00D822BC"/>
    <w:rsid w:val="00D82786"/>
    <w:rsid w:val="00D829FB"/>
    <w:rsid w:val="00D82C36"/>
    <w:rsid w:val="00D834C4"/>
    <w:rsid w:val="00D83564"/>
    <w:rsid w:val="00D844C1"/>
    <w:rsid w:val="00D844F2"/>
    <w:rsid w:val="00D845EC"/>
    <w:rsid w:val="00D8476A"/>
    <w:rsid w:val="00D84F08"/>
    <w:rsid w:val="00D86F0C"/>
    <w:rsid w:val="00D8757C"/>
    <w:rsid w:val="00D875B3"/>
    <w:rsid w:val="00D87785"/>
    <w:rsid w:val="00D87B0C"/>
    <w:rsid w:val="00D87FA5"/>
    <w:rsid w:val="00D900D9"/>
    <w:rsid w:val="00D90153"/>
    <w:rsid w:val="00D90923"/>
    <w:rsid w:val="00D909D5"/>
    <w:rsid w:val="00D90D51"/>
    <w:rsid w:val="00D91128"/>
    <w:rsid w:val="00D9142A"/>
    <w:rsid w:val="00D91842"/>
    <w:rsid w:val="00D9205F"/>
    <w:rsid w:val="00D9225C"/>
    <w:rsid w:val="00D923AA"/>
    <w:rsid w:val="00D92C76"/>
    <w:rsid w:val="00D934C9"/>
    <w:rsid w:val="00D93826"/>
    <w:rsid w:val="00D9477C"/>
    <w:rsid w:val="00D94D38"/>
    <w:rsid w:val="00D953DC"/>
    <w:rsid w:val="00D95867"/>
    <w:rsid w:val="00D95F3D"/>
    <w:rsid w:val="00D966EA"/>
    <w:rsid w:val="00D968CA"/>
    <w:rsid w:val="00D976E3"/>
    <w:rsid w:val="00D978CE"/>
    <w:rsid w:val="00D97D84"/>
    <w:rsid w:val="00DA0876"/>
    <w:rsid w:val="00DA0CA9"/>
    <w:rsid w:val="00DA1484"/>
    <w:rsid w:val="00DA1CDC"/>
    <w:rsid w:val="00DA209E"/>
    <w:rsid w:val="00DA2B06"/>
    <w:rsid w:val="00DA2BC4"/>
    <w:rsid w:val="00DA2BD8"/>
    <w:rsid w:val="00DA2C85"/>
    <w:rsid w:val="00DA33FC"/>
    <w:rsid w:val="00DA36BE"/>
    <w:rsid w:val="00DA3BB6"/>
    <w:rsid w:val="00DA46EE"/>
    <w:rsid w:val="00DA4D46"/>
    <w:rsid w:val="00DA51B5"/>
    <w:rsid w:val="00DA52BC"/>
    <w:rsid w:val="00DA55EE"/>
    <w:rsid w:val="00DA5701"/>
    <w:rsid w:val="00DA5C36"/>
    <w:rsid w:val="00DA5DCF"/>
    <w:rsid w:val="00DA60FB"/>
    <w:rsid w:val="00DA6733"/>
    <w:rsid w:val="00DA6B56"/>
    <w:rsid w:val="00DA7C1C"/>
    <w:rsid w:val="00DA7DA2"/>
    <w:rsid w:val="00DB0F69"/>
    <w:rsid w:val="00DB1CF8"/>
    <w:rsid w:val="00DB2136"/>
    <w:rsid w:val="00DB2505"/>
    <w:rsid w:val="00DB302A"/>
    <w:rsid w:val="00DB30D4"/>
    <w:rsid w:val="00DB381A"/>
    <w:rsid w:val="00DB3F6E"/>
    <w:rsid w:val="00DB46FF"/>
    <w:rsid w:val="00DB4C5D"/>
    <w:rsid w:val="00DB5132"/>
    <w:rsid w:val="00DB5169"/>
    <w:rsid w:val="00DB52A2"/>
    <w:rsid w:val="00DB5C82"/>
    <w:rsid w:val="00DB64A5"/>
    <w:rsid w:val="00DB65E5"/>
    <w:rsid w:val="00DB675F"/>
    <w:rsid w:val="00DB6C96"/>
    <w:rsid w:val="00DB6F13"/>
    <w:rsid w:val="00DB7036"/>
    <w:rsid w:val="00DB7312"/>
    <w:rsid w:val="00DB7593"/>
    <w:rsid w:val="00DB75E6"/>
    <w:rsid w:val="00DB76A1"/>
    <w:rsid w:val="00DB77FC"/>
    <w:rsid w:val="00DB7BA5"/>
    <w:rsid w:val="00DB7EF6"/>
    <w:rsid w:val="00DC0014"/>
    <w:rsid w:val="00DC0506"/>
    <w:rsid w:val="00DC0A38"/>
    <w:rsid w:val="00DC0B25"/>
    <w:rsid w:val="00DC1637"/>
    <w:rsid w:val="00DC17F8"/>
    <w:rsid w:val="00DC20F6"/>
    <w:rsid w:val="00DC2C81"/>
    <w:rsid w:val="00DC35B5"/>
    <w:rsid w:val="00DC3DCE"/>
    <w:rsid w:val="00DC3EB9"/>
    <w:rsid w:val="00DC4A67"/>
    <w:rsid w:val="00DC4E4F"/>
    <w:rsid w:val="00DC4FB2"/>
    <w:rsid w:val="00DC5154"/>
    <w:rsid w:val="00DC5374"/>
    <w:rsid w:val="00DC5A01"/>
    <w:rsid w:val="00DC5E52"/>
    <w:rsid w:val="00DC614B"/>
    <w:rsid w:val="00DC64D5"/>
    <w:rsid w:val="00DC6505"/>
    <w:rsid w:val="00DC66CF"/>
    <w:rsid w:val="00DC75AE"/>
    <w:rsid w:val="00DC7944"/>
    <w:rsid w:val="00DD032E"/>
    <w:rsid w:val="00DD0A38"/>
    <w:rsid w:val="00DD0C4F"/>
    <w:rsid w:val="00DD0CA6"/>
    <w:rsid w:val="00DD0E9B"/>
    <w:rsid w:val="00DD217F"/>
    <w:rsid w:val="00DD26EF"/>
    <w:rsid w:val="00DD277E"/>
    <w:rsid w:val="00DD315E"/>
    <w:rsid w:val="00DD3318"/>
    <w:rsid w:val="00DD3857"/>
    <w:rsid w:val="00DD3947"/>
    <w:rsid w:val="00DD3CEA"/>
    <w:rsid w:val="00DD4188"/>
    <w:rsid w:val="00DD4A41"/>
    <w:rsid w:val="00DD4B94"/>
    <w:rsid w:val="00DD50AC"/>
    <w:rsid w:val="00DD5947"/>
    <w:rsid w:val="00DD5F31"/>
    <w:rsid w:val="00DD66D8"/>
    <w:rsid w:val="00DD670B"/>
    <w:rsid w:val="00DD6BBF"/>
    <w:rsid w:val="00DD6D4D"/>
    <w:rsid w:val="00DD6F90"/>
    <w:rsid w:val="00DD701F"/>
    <w:rsid w:val="00DD755C"/>
    <w:rsid w:val="00DE08D0"/>
    <w:rsid w:val="00DE0A10"/>
    <w:rsid w:val="00DE0CDF"/>
    <w:rsid w:val="00DE20CE"/>
    <w:rsid w:val="00DE2250"/>
    <w:rsid w:val="00DE2468"/>
    <w:rsid w:val="00DE2B72"/>
    <w:rsid w:val="00DE300E"/>
    <w:rsid w:val="00DE364C"/>
    <w:rsid w:val="00DE3D43"/>
    <w:rsid w:val="00DE4043"/>
    <w:rsid w:val="00DE44C4"/>
    <w:rsid w:val="00DE455D"/>
    <w:rsid w:val="00DE4DBE"/>
    <w:rsid w:val="00DE4E3D"/>
    <w:rsid w:val="00DE5464"/>
    <w:rsid w:val="00DE5B39"/>
    <w:rsid w:val="00DE6769"/>
    <w:rsid w:val="00DE732C"/>
    <w:rsid w:val="00DE76DC"/>
    <w:rsid w:val="00DE7AE7"/>
    <w:rsid w:val="00DE7B7C"/>
    <w:rsid w:val="00DE7D1D"/>
    <w:rsid w:val="00DE7D68"/>
    <w:rsid w:val="00DF04D5"/>
    <w:rsid w:val="00DF0550"/>
    <w:rsid w:val="00DF05C3"/>
    <w:rsid w:val="00DF0AA7"/>
    <w:rsid w:val="00DF0BFF"/>
    <w:rsid w:val="00DF127C"/>
    <w:rsid w:val="00DF139A"/>
    <w:rsid w:val="00DF17F5"/>
    <w:rsid w:val="00DF19F1"/>
    <w:rsid w:val="00DF1A27"/>
    <w:rsid w:val="00DF1CBF"/>
    <w:rsid w:val="00DF1D8C"/>
    <w:rsid w:val="00DF24A0"/>
    <w:rsid w:val="00DF2CC4"/>
    <w:rsid w:val="00DF3610"/>
    <w:rsid w:val="00DF382C"/>
    <w:rsid w:val="00DF3C76"/>
    <w:rsid w:val="00DF4876"/>
    <w:rsid w:val="00DF4C05"/>
    <w:rsid w:val="00DF4F93"/>
    <w:rsid w:val="00DF524A"/>
    <w:rsid w:val="00DF5906"/>
    <w:rsid w:val="00DF5BA3"/>
    <w:rsid w:val="00DF6736"/>
    <w:rsid w:val="00DF69F8"/>
    <w:rsid w:val="00DF6CCF"/>
    <w:rsid w:val="00DF7262"/>
    <w:rsid w:val="00DF7EC7"/>
    <w:rsid w:val="00E005F1"/>
    <w:rsid w:val="00E00E31"/>
    <w:rsid w:val="00E00F39"/>
    <w:rsid w:val="00E01401"/>
    <w:rsid w:val="00E0146E"/>
    <w:rsid w:val="00E01A34"/>
    <w:rsid w:val="00E01E20"/>
    <w:rsid w:val="00E02395"/>
    <w:rsid w:val="00E0241B"/>
    <w:rsid w:val="00E0324D"/>
    <w:rsid w:val="00E03CA9"/>
    <w:rsid w:val="00E04177"/>
    <w:rsid w:val="00E042FD"/>
    <w:rsid w:val="00E04D46"/>
    <w:rsid w:val="00E050A9"/>
    <w:rsid w:val="00E0527D"/>
    <w:rsid w:val="00E0659E"/>
    <w:rsid w:val="00E0675C"/>
    <w:rsid w:val="00E0714E"/>
    <w:rsid w:val="00E0763C"/>
    <w:rsid w:val="00E07C59"/>
    <w:rsid w:val="00E10CEE"/>
    <w:rsid w:val="00E10EE5"/>
    <w:rsid w:val="00E11956"/>
    <w:rsid w:val="00E12076"/>
    <w:rsid w:val="00E123D3"/>
    <w:rsid w:val="00E12735"/>
    <w:rsid w:val="00E1292B"/>
    <w:rsid w:val="00E12D69"/>
    <w:rsid w:val="00E12E1E"/>
    <w:rsid w:val="00E12EF9"/>
    <w:rsid w:val="00E14178"/>
    <w:rsid w:val="00E15044"/>
    <w:rsid w:val="00E15829"/>
    <w:rsid w:val="00E15A53"/>
    <w:rsid w:val="00E1670E"/>
    <w:rsid w:val="00E16B79"/>
    <w:rsid w:val="00E171E8"/>
    <w:rsid w:val="00E17405"/>
    <w:rsid w:val="00E17756"/>
    <w:rsid w:val="00E20026"/>
    <w:rsid w:val="00E20329"/>
    <w:rsid w:val="00E2042B"/>
    <w:rsid w:val="00E21185"/>
    <w:rsid w:val="00E218C9"/>
    <w:rsid w:val="00E226D3"/>
    <w:rsid w:val="00E2295B"/>
    <w:rsid w:val="00E22BF9"/>
    <w:rsid w:val="00E22FFC"/>
    <w:rsid w:val="00E236F3"/>
    <w:rsid w:val="00E24150"/>
    <w:rsid w:val="00E24A71"/>
    <w:rsid w:val="00E2524A"/>
    <w:rsid w:val="00E2570D"/>
    <w:rsid w:val="00E257BB"/>
    <w:rsid w:val="00E25EC4"/>
    <w:rsid w:val="00E25FD7"/>
    <w:rsid w:val="00E26147"/>
    <w:rsid w:val="00E2615B"/>
    <w:rsid w:val="00E264C0"/>
    <w:rsid w:val="00E26B24"/>
    <w:rsid w:val="00E27A92"/>
    <w:rsid w:val="00E27F82"/>
    <w:rsid w:val="00E27FEF"/>
    <w:rsid w:val="00E300D6"/>
    <w:rsid w:val="00E30110"/>
    <w:rsid w:val="00E31B5E"/>
    <w:rsid w:val="00E31CBB"/>
    <w:rsid w:val="00E32043"/>
    <w:rsid w:val="00E3217F"/>
    <w:rsid w:val="00E3321F"/>
    <w:rsid w:val="00E33315"/>
    <w:rsid w:val="00E339A6"/>
    <w:rsid w:val="00E33ABE"/>
    <w:rsid w:val="00E34002"/>
    <w:rsid w:val="00E34450"/>
    <w:rsid w:val="00E34757"/>
    <w:rsid w:val="00E34913"/>
    <w:rsid w:val="00E35109"/>
    <w:rsid w:val="00E356D4"/>
    <w:rsid w:val="00E35724"/>
    <w:rsid w:val="00E357F9"/>
    <w:rsid w:val="00E36220"/>
    <w:rsid w:val="00E3629F"/>
    <w:rsid w:val="00E36C12"/>
    <w:rsid w:val="00E37889"/>
    <w:rsid w:val="00E40292"/>
    <w:rsid w:val="00E404AF"/>
    <w:rsid w:val="00E4060C"/>
    <w:rsid w:val="00E4114B"/>
    <w:rsid w:val="00E412FA"/>
    <w:rsid w:val="00E4182F"/>
    <w:rsid w:val="00E41994"/>
    <w:rsid w:val="00E41B56"/>
    <w:rsid w:val="00E41D56"/>
    <w:rsid w:val="00E42D3E"/>
    <w:rsid w:val="00E431C2"/>
    <w:rsid w:val="00E438A0"/>
    <w:rsid w:val="00E4451F"/>
    <w:rsid w:val="00E44778"/>
    <w:rsid w:val="00E44E98"/>
    <w:rsid w:val="00E4525F"/>
    <w:rsid w:val="00E45EDB"/>
    <w:rsid w:val="00E45FBB"/>
    <w:rsid w:val="00E467CE"/>
    <w:rsid w:val="00E46F7A"/>
    <w:rsid w:val="00E47312"/>
    <w:rsid w:val="00E475B3"/>
    <w:rsid w:val="00E5005E"/>
    <w:rsid w:val="00E50F3B"/>
    <w:rsid w:val="00E5106E"/>
    <w:rsid w:val="00E5192A"/>
    <w:rsid w:val="00E52336"/>
    <w:rsid w:val="00E52932"/>
    <w:rsid w:val="00E52D17"/>
    <w:rsid w:val="00E5308C"/>
    <w:rsid w:val="00E5391F"/>
    <w:rsid w:val="00E540A7"/>
    <w:rsid w:val="00E543EC"/>
    <w:rsid w:val="00E553D0"/>
    <w:rsid w:val="00E55EF5"/>
    <w:rsid w:val="00E568BF"/>
    <w:rsid w:val="00E56EC2"/>
    <w:rsid w:val="00E6007B"/>
    <w:rsid w:val="00E60535"/>
    <w:rsid w:val="00E60DBD"/>
    <w:rsid w:val="00E6104C"/>
    <w:rsid w:val="00E615CD"/>
    <w:rsid w:val="00E61A2D"/>
    <w:rsid w:val="00E61E3C"/>
    <w:rsid w:val="00E626B9"/>
    <w:rsid w:val="00E6301B"/>
    <w:rsid w:val="00E63073"/>
    <w:rsid w:val="00E630E3"/>
    <w:rsid w:val="00E63101"/>
    <w:rsid w:val="00E63357"/>
    <w:rsid w:val="00E633AC"/>
    <w:rsid w:val="00E6349E"/>
    <w:rsid w:val="00E6448A"/>
    <w:rsid w:val="00E644F5"/>
    <w:rsid w:val="00E648E4"/>
    <w:rsid w:val="00E64D48"/>
    <w:rsid w:val="00E654CB"/>
    <w:rsid w:val="00E655F6"/>
    <w:rsid w:val="00E65601"/>
    <w:rsid w:val="00E66083"/>
    <w:rsid w:val="00E6630E"/>
    <w:rsid w:val="00E66422"/>
    <w:rsid w:val="00E6698D"/>
    <w:rsid w:val="00E66CAB"/>
    <w:rsid w:val="00E67A9F"/>
    <w:rsid w:val="00E67B44"/>
    <w:rsid w:val="00E70EF7"/>
    <w:rsid w:val="00E71583"/>
    <w:rsid w:val="00E71E76"/>
    <w:rsid w:val="00E72551"/>
    <w:rsid w:val="00E72D75"/>
    <w:rsid w:val="00E73020"/>
    <w:rsid w:val="00E73784"/>
    <w:rsid w:val="00E73A84"/>
    <w:rsid w:val="00E74315"/>
    <w:rsid w:val="00E747AE"/>
    <w:rsid w:val="00E74A00"/>
    <w:rsid w:val="00E75939"/>
    <w:rsid w:val="00E76129"/>
    <w:rsid w:val="00E76D8B"/>
    <w:rsid w:val="00E7706F"/>
    <w:rsid w:val="00E77118"/>
    <w:rsid w:val="00E7719A"/>
    <w:rsid w:val="00E774B5"/>
    <w:rsid w:val="00E77B20"/>
    <w:rsid w:val="00E77B96"/>
    <w:rsid w:val="00E77D2C"/>
    <w:rsid w:val="00E77E2B"/>
    <w:rsid w:val="00E8059A"/>
    <w:rsid w:val="00E8101D"/>
    <w:rsid w:val="00E811CC"/>
    <w:rsid w:val="00E81936"/>
    <w:rsid w:val="00E82580"/>
    <w:rsid w:val="00E834E8"/>
    <w:rsid w:val="00E835AD"/>
    <w:rsid w:val="00E83CBF"/>
    <w:rsid w:val="00E83CD6"/>
    <w:rsid w:val="00E844EC"/>
    <w:rsid w:val="00E852B5"/>
    <w:rsid w:val="00E870DC"/>
    <w:rsid w:val="00E876A7"/>
    <w:rsid w:val="00E8783B"/>
    <w:rsid w:val="00E90981"/>
    <w:rsid w:val="00E90B79"/>
    <w:rsid w:val="00E90F69"/>
    <w:rsid w:val="00E914D2"/>
    <w:rsid w:val="00E91CD3"/>
    <w:rsid w:val="00E91D6B"/>
    <w:rsid w:val="00E91D92"/>
    <w:rsid w:val="00E91F34"/>
    <w:rsid w:val="00E92505"/>
    <w:rsid w:val="00E92932"/>
    <w:rsid w:val="00E93B43"/>
    <w:rsid w:val="00E93C36"/>
    <w:rsid w:val="00E93EC3"/>
    <w:rsid w:val="00E93F01"/>
    <w:rsid w:val="00E9454A"/>
    <w:rsid w:val="00E94793"/>
    <w:rsid w:val="00E94871"/>
    <w:rsid w:val="00E949FD"/>
    <w:rsid w:val="00E94DB1"/>
    <w:rsid w:val="00E9509A"/>
    <w:rsid w:val="00E950F2"/>
    <w:rsid w:val="00E95905"/>
    <w:rsid w:val="00E95972"/>
    <w:rsid w:val="00E95AEB"/>
    <w:rsid w:val="00E95D61"/>
    <w:rsid w:val="00E96F6C"/>
    <w:rsid w:val="00E96F9B"/>
    <w:rsid w:val="00E972B3"/>
    <w:rsid w:val="00E97861"/>
    <w:rsid w:val="00E97C13"/>
    <w:rsid w:val="00EA00B6"/>
    <w:rsid w:val="00EA0124"/>
    <w:rsid w:val="00EA0161"/>
    <w:rsid w:val="00EA04E7"/>
    <w:rsid w:val="00EA0765"/>
    <w:rsid w:val="00EA0996"/>
    <w:rsid w:val="00EA11C4"/>
    <w:rsid w:val="00EA1359"/>
    <w:rsid w:val="00EA1607"/>
    <w:rsid w:val="00EA1A92"/>
    <w:rsid w:val="00EA1B20"/>
    <w:rsid w:val="00EA1BED"/>
    <w:rsid w:val="00EA1BF2"/>
    <w:rsid w:val="00EA2901"/>
    <w:rsid w:val="00EA2D01"/>
    <w:rsid w:val="00EA3492"/>
    <w:rsid w:val="00EA3C6A"/>
    <w:rsid w:val="00EA3FA6"/>
    <w:rsid w:val="00EA407D"/>
    <w:rsid w:val="00EA4365"/>
    <w:rsid w:val="00EA4A82"/>
    <w:rsid w:val="00EA6103"/>
    <w:rsid w:val="00EA6541"/>
    <w:rsid w:val="00EA6AD8"/>
    <w:rsid w:val="00EA6DA2"/>
    <w:rsid w:val="00EA6E8F"/>
    <w:rsid w:val="00EB0696"/>
    <w:rsid w:val="00EB1135"/>
    <w:rsid w:val="00EB139F"/>
    <w:rsid w:val="00EB1627"/>
    <w:rsid w:val="00EB16BE"/>
    <w:rsid w:val="00EB1F38"/>
    <w:rsid w:val="00EB2258"/>
    <w:rsid w:val="00EB22A1"/>
    <w:rsid w:val="00EB244F"/>
    <w:rsid w:val="00EB264A"/>
    <w:rsid w:val="00EB27E4"/>
    <w:rsid w:val="00EB3439"/>
    <w:rsid w:val="00EB3D91"/>
    <w:rsid w:val="00EB3D9E"/>
    <w:rsid w:val="00EB4221"/>
    <w:rsid w:val="00EB45E9"/>
    <w:rsid w:val="00EB4AAA"/>
    <w:rsid w:val="00EB4E91"/>
    <w:rsid w:val="00EB6A38"/>
    <w:rsid w:val="00EB7C47"/>
    <w:rsid w:val="00EC0280"/>
    <w:rsid w:val="00EC06FF"/>
    <w:rsid w:val="00EC08EF"/>
    <w:rsid w:val="00EC09CA"/>
    <w:rsid w:val="00EC09DA"/>
    <w:rsid w:val="00EC0B91"/>
    <w:rsid w:val="00EC0F8E"/>
    <w:rsid w:val="00EC1120"/>
    <w:rsid w:val="00EC1545"/>
    <w:rsid w:val="00EC1629"/>
    <w:rsid w:val="00EC1817"/>
    <w:rsid w:val="00EC22B3"/>
    <w:rsid w:val="00EC29E3"/>
    <w:rsid w:val="00EC2EE9"/>
    <w:rsid w:val="00EC3698"/>
    <w:rsid w:val="00EC3822"/>
    <w:rsid w:val="00EC3B19"/>
    <w:rsid w:val="00EC3D1A"/>
    <w:rsid w:val="00EC3ECF"/>
    <w:rsid w:val="00EC4C9A"/>
    <w:rsid w:val="00EC51B4"/>
    <w:rsid w:val="00EC5AB5"/>
    <w:rsid w:val="00EC61B9"/>
    <w:rsid w:val="00EC6556"/>
    <w:rsid w:val="00EC7768"/>
    <w:rsid w:val="00EC7996"/>
    <w:rsid w:val="00ED0341"/>
    <w:rsid w:val="00ED09D2"/>
    <w:rsid w:val="00ED0B29"/>
    <w:rsid w:val="00ED0BF8"/>
    <w:rsid w:val="00ED0EC2"/>
    <w:rsid w:val="00ED2184"/>
    <w:rsid w:val="00ED24A4"/>
    <w:rsid w:val="00ED2A2F"/>
    <w:rsid w:val="00ED305D"/>
    <w:rsid w:val="00ED3643"/>
    <w:rsid w:val="00ED36C2"/>
    <w:rsid w:val="00ED380F"/>
    <w:rsid w:val="00ED3891"/>
    <w:rsid w:val="00ED3C1D"/>
    <w:rsid w:val="00ED3F63"/>
    <w:rsid w:val="00ED3F9B"/>
    <w:rsid w:val="00ED421E"/>
    <w:rsid w:val="00ED5780"/>
    <w:rsid w:val="00ED5D76"/>
    <w:rsid w:val="00ED5DC0"/>
    <w:rsid w:val="00ED5FFF"/>
    <w:rsid w:val="00ED63E7"/>
    <w:rsid w:val="00ED79DB"/>
    <w:rsid w:val="00EE000F"/>
    <w:rsid w:val="00EE101B"/>
    <w:rsid w:val="00EE1433"/>
    <w:rsid w:val="00EE17A8"/>
    <w:rsid w:val="00EE1837"/>
    <w:rsid w:val="00EE1924"/>
    <w:rsid w:val="00EE2D23"/>
    <w:rsid w:val="00EE3263"/>
    <w:rsid w:val="00EE3A60"/>
    <w:rsid w:val="00EE3D2C"/>
    <w:rsid w:val="00EE4494"/>
    <w:rsid w:val="00EE47E5"/>
    <w:rsid w:val="00EE48BD"/>
    <w:rsid w:val="00EE4A91"/>
    <w:rsid w:val="00EE538C"/>
    <w:rsid w:val="00EE6804"/>
    <w:rsid w:val="00EE6D14"/>
    <w:rsid w:val="00EE704D"/>
    <w:rsid w:val="00EE771A"/>
    <w:rsid w:val="00EE7999"/>
    <w:rsid w:val="00EF00D8"/>
    <w:rsid w:val="00EF037A"/>
    <w:rsid w:val="00EF05A4"/>
    <w:rsid w:val="00EF0895"/>
    <w:rsid w:val="00EF09D9"/>
    <w:rsid w:val="00EF1535"/>
    <w:rsid w:val="00EF159D"/>
    <w:rsid w:val="00EF17E0"/>
    <w:rsid w:val="00EF296D"/>
    <w:rsid w:val="00EF2A6D"/>
    <w:rsid w:val="00EF305F"/>
    <w:rsid w:val="00EF336F"/>
    <w:rsid w:val="00EF34AB"/>
    <w:rsid w:val="00EF352B"/>
    <w:rsid w:val="00EF450B"/>
    <w:rsid w:val="00EF555D"/>
    <w:rsid w:val="00EF5974"/>
    <w:rsid w:val="00EF5CD8"/>
    <w:rsid w:val="00EF64BE"/>
    <w:rsid w:val="00EF6A34"/>
    <w:rsid w:val="00EF7A75"/>
    <w:rsid w:val="00EF7D84"/>
    <w:rsid w:val="00F000ED"/>
    <w:rsid w:val="00F002B8"/>
    <w:rsid w:val="00F00534"/>
    <w:rsid w:val="00F00EF2"/>
    <w:rsid w:val="00F01389"/>
    <w:rsid w:val="00F01435"/>
    <w:rsid w:val="00F014F3"/>
    <w:rsid w:val="00F016D7"/>
    <w:rsid w:val="00F01CC8"/>
    <w:rsid w:val="00F02090"/>
    <w:rsid w:val="00F02153"/>
    <w:rsid w:val="00F02564"/>
    <w:rsid w:val="00F02BF7"/>
    <w:rsid w:val="00F03006"/>
    <w:rsid w:val="00F0313A"/>
    <w:rsid w:val="00F0356A"/>
    <w:rsid w:val="00F03E42"/>
    <w:rsid w:val="00F03FD9"/>
    <w:rsid w:val="00F045A7"/>
    <w:rsid w:val="00F04C2F"/>
    <w:rsid w:val="00F04D1E"/>
    <w:rsid w:val="00F05589"/>
    <w:rsid w:val="00F059D4"/>
    <w:rsid w:val="00F06AEE"/>
    <w:rsid w:val="00F06CA9"/>
    <w:rsid w:val="00F06CED"/>
    <w:rsid w:val="00F072AB"/>
    <w:rsid w:val="00F07571"/>
    <w:rsid w:val="00F075E9"/>
    <w:rsid w:val="00F077AE"/>
    <w:rsid w:val="00F102D3"/>
    <w:rsid w:val="00F1076C"/>
    <w:rsid w:val="00F10DF7"/>
    <w:rsid w:val="00F11572"/>
    <w:rsid w:val="00F11B02"/>
    <w:rsid w:val="00F11E00"/>
    <w:rsid w:val="00F12091"/>
    <w:rsid w:val="00F120F4"/>
    <w:rsid w:val="00F1288F"/>
    <w:rsid w:val="00F1312F"/>
    <w:rsid w:val="00F13841"/>
    <w:rsid w:val="00F13E39"/>
    <w:rsid w:val="00F13EFC"/>
    <w:rsid w:val="00F140F0"/>
    <w:rsid w:val="00F14779"/>
    <w:rsid w:val="00F14865"/>
    <w:rsid w:val="00F15402"/>
    <w:rsid w:val="00F1587A"/>
    <w:rsid w:val="00F15CD7"/>
    <w:rsid w:val="00F16A7D"/>
    <w:rsid w:val="00F16F94"/>
    <w:rsid w:val="00F1797A"/>
    <w:rsid w:val="00F17CDE"/>
    <w:rsid w:val="00F2102D"/>
    <w:rsid w:val="00F210E0"/>
    <w:rsid w:val="00F21522"/>
    <w:rsid w:val="00F21B56"/>
    <w:rsid w:val="00F21FB7"/>
    <w:rsid w:val="00F2242A"/>
    <w:rsid w:val="00F22AE6"/>
    <w:rsid w:val="00F22FA0"/>
    <w:rsid w:val="00F23218"/>
    <w:rsid w:val="00F24276"/>
    <w:rsid w:val="00F2476D"/>
    <w:rsid w:val="00F24D2E"/>
    <w:rsid w:val="00F24F86"/>
    <w:rsid w:val="00F251A0"/>
    <w:rsid w:val="00F2562E"/>
    <w:rsid w:val="00F256B3"/>
    <w:rsid w:val="00F26329"/>
    <w:rsid w:val="00F26377"/>
    <w:rsid w:val="00F26EB1"/>
    <w:rsid w:val="00F271FD"/>
    <w:rsid w:val="00F27342"/>
    <w:rsid w:val="00F276CA"/>
    <w:rsid w:val="00F27939"/>
    <w:rsid w:val="00F27FCA"/>
    <w:rsid w:val="00F302F8"/>
    <w:rsid w:val="00F307EF"/>
    <w:rsid w:val="00F30F02"/>
    <w:rsid w:val="00F31501"/>
    <w:rsid w:val="00F31D37"/>
    <w:rsid w:val="00F32067"/>
    <w:rsid w:val="00F320B4"/>
    <w:rsid w:val="00F325CC"/>
    <w:rsid w:val="00F325E8"/>
    <w:rsid w:val="00F32B50"/>
    <w:rsid w:val="00F32D23"/>
    <w:rsid w:val="00F32D99"/>
    <w:rsid w:val="00F331D9"/>
    <w:rsid w:val="00F332BD"/>
    <w:rsid w:val="00F33D4D"/>
    <w:rsid w:val="00F34101"/>
    <w:rsid w:val="00F342F2"/>
    <w:rsid w:val="00F34455"/>
    <w:rsid w:val="00F3498F"/>
    <w:rsid w:val="00F34EFB"/>
    <w:rsid w:val="00F35737"/>
    <w:rsid w:val="00F36291"/>
    <w:rsid w:val="00F37092"/>
    <w:rsid w:val="00F3784B"/>
    <w:rsid w:val="00F37984"/>
    <w:rsid w:val="00F37F9F"/>
    <w:rsid w:val="00F37FD6"/>
    <w:rsid w:val="00F404D6"/>
    <w:rsid w:val="00F404F0"/>
    <w:rsid w:val="00F4052A"/>
    <w:rsid w:val="00F40762"/>
    <w:rsid w:val="00F40A4C"/>
    <w:rsid w:val="00F40B90"/>
    <w:rsid w:val="00F41540"/>
    <w:rsid w:val="00F417BA"/>
    <w:rsid w:val="00F418AC"/>
    <w:rsid w:val="00F41BCB"/>
    <w:rsid w:val="00F41F57"/>
    <w:rsid w:val="00F42640"/>
    <w:rsid w:val="00F4266E"/>
    <w:rsid w:val="00F42E80"/>
    <w:rsid w:val="00F4327D"/>
    <w:rsid w:val="00F436AD"/>
    <w:rsid w:val="00F439BF"/>
    <w:rsid w:val="00F43ECC"/>
    <w:rsid w:val="00F44113"/>
    <w:rsid w:val="00F44520"/>
    <w:rsid w:val="00F446EC"/>
    <w:rsid w:val="00F44746"/>
    <w:rsid w:val="00F44BD4"/>
    <w:rsid w:val="00F459FC"/>
    <w:rsid w:val="00F46F19"/>
    <w:rsid w:val="00F5065C"/>
    <w:rsid w:val="00F50F11"/>
    <w:rsid w:val="00F5101A"/>
    <w:rsid w:val="00F51571"/>
    <w:rsid w:val="00F51D08"/>
    <w:rsid w:val="00F51E99"/>
    <w:rsid w:val="00F51F53"/>
    <w:rsid w:val="00F52111"/>
    <w:rsid w:val="00F52333"/>
    <w:rsid w:val="00F52683"/>
    <w:rsid w:val="00F529DA"/>
    <w:rsid w:val="00F52A6A"/>
    <w:rsid w:val="00F530D9"/>
    <w:rsid w:val="00F531BA"/>
    <w:rsid w:val="00F53329"/>
    <w:rsid w:val="00F533DC"/>
    <w:rsid w:val="00F53407"/>
    <w:rsid w:val="00F54B2E"/>
    <w:rsid w:val="00F54C39"/>
    <w:rsid w:val="00F551F1"/>
    <w:rsid w:val="00F55433"/>
    <w:rsid w:val="00F55777"/>
    <w:rsid w:val="00F557F8"/>
    <w:rsid w:val="00F55EF1"/>
    <w:rsid w:val="00F56447"/>
    <w:rsid w:val="00F56839"/>
    <w:rsid w:val="00F56876"/>
    <w:rsid w:val="00F570C1"/>
    <w:rsid w:val="00F575D9"/>
    <w:rsid w:val="00F57689"/>
    <w:rsid w:val="00F579CB"/>
    <w:rsid w:val="00F57C3D"/>
    <w:rsid w:val="00F6055C"/>
    <w:rsid w:val="00F607F6"/>
    <w:rsid w:val="00F60A5D"/>
    <w:rsid w:val="00F60C30"/>
    <w:rsid w:val="00F6155C"/>
    <w:rsid w:val="00F6158F"/>
    <w:rsid w:val="00F619A5"/>
    <w:rsid w:val="00F61CA8"/>
    <w:rsid w:val="00F61F98"/>
    <w:rsid w:val="00F61FEE"/>
    <w:rsid w:val="00F62132"/>
    <w:rsid w:val="00F623C2"/>
    <w:rsid w:val="00F62718"/>
    <w:rsid w:val="00F62BED"/>
    <w:rsid w:val="00F62CA1"/>
    <w:rsid w:val="00F636A4"/>
    <w:rsid w:val="00F638ED"/>
    <w:rsid w:val="00F63924"/>
    <w:rsid w:val="00F63933"/>
    <w:rsid w:val="00F63DFA"/>
    <w:rsid w:val="00F645DE"/>
    <w:rsid w:val="00F64869"/>
    <w:rsid w:val="00F64D48"/>
    <w:rsid w:val="00F65331"/>
    <w:rsid w:val="00F65452"/>
    <w:rsid w:val="00F658E5"/>
    <w:rsid w:val="00F65BCC"/>
    <w:rsid w:val="00F65D6E"/>
    <w:rsid w:val="00F6600E"/>
    <w:rsid w:val="00F6625F"/>
    <w:rsid w:val="00F6688A"/>
    <w:rsid w:val="00F66A23"/>
    <w:rsid w:val="00F66E0D"/>
    <w:rsid w:val="00F66E43"/>
    <w:rsid w:val="00F67507"/>
    <w:rsid w:val="00F67610"/>
    <w:rsid w:val="00F6774D"/>
    <w:rsid w:val="00F67BBE"/>
    <w:rsid w:val="00F67F02"/>
    <w:rsid w:val="00F67F98"/>
    <w:rsid w:val="00F70101"/>
    <w:rsid w:val="00F7015B"/>
    <w:rsid w:val="00F70668"/>
    <w:rsid w:val="00F70860"/>
    <w:rsid w:val="00F70A35"/>
    <w:rsid w:val="00F71145"/>
    <w:rsid w:val="00F712A8"/>
    <w:rsid w:val="00F7142D"/>
    <w:rsid w:val="00F7190A"/>
    <w:rsid w:val="00F719A4"/>
    <w:rsid w:val="00F71A54"/>
    <w:rsid w:val="00F71B93"/>
    <w:rsid w:val="00F71CC1"/>
    <w:rsid w:val="00F72566"/>
    <w:rsid w:val="00F72672"/>
    <w:rsid w:val="00F73340"/>
    <w:rsid w:val="00F73612"/>
    <w:rsid w:val="00F7367E"/>
    <w:rsid w:val="00F73CCB"/>
    <w:rsid w:val="00F73CF0"/>
    <w:rsid w:val="00F73F29"/>
    <w:rsid w:val="00F747F8"/>
    <w:rsid w:val="00F75009"/>
    <w:rsid w:val="00F75233"/>
    <w:rsid w:val="00F75400"/>
    <w:rsid w:val="00F757AB"/>
    <w:rsid w:val="00F75CCF"/>
    <w:rsid w:val="00F75DC3"/>
    <w:rsid w:val="00F75E40"/>
    <w:rsid w:val="00F76D57"/>
    <w:rsid w:val="00F76E05"/>
    <w:rsid w:val="00F76F3E"/>
    <w:rsid w:val="00F7786F"/>
    <w:rsid w:val="00F778BB"/>
    <w:rsid w:val="00F77D55"/>
    <w:rsid w:val="00F80901"/>
    <w:rsid w:val="00F80B33"/>
    <w:rsid w:val="00F81446"/>
    <w:rsid w:val="00F81A9F"/>
    <w:rsid w:val="00F82900"/>
    <w:rsid w:val="00F82DD0"/>
    <w:rsid w:val="00F83386"/>
    <w:rsid w:val="00F83BC5"/>
    <w:rsid w:val="00F83FBA"/>
    <w:rsid w:val="00F84062"/>
    <w:rsid w:val="00F84B4C"/>
    <w:rsid w:val="00F85E4C"/>
    <w:rsid w:val="00F85F4D"/>
    <w:rsid w:val="00F8613B"/>
    <w:rsid w:val="00F86203"/>
    <w:rsid w:val="00F86456"/>
    <w:rsid w:val="00F8751F"/>
    <w:rsid w:val="00F87932"/>
    <w:rsid w:val="00F9015D"/>
    <w:rsid w:val="00F90443"/>
    <w:rsid w:val="00F90869"/>
    <w:rsid w:val="00F909AA"/>
    <w:rsid w:val="00F90BE1"/>
    <w:rsid w:val="00F9123D"/>
    <w:rsid w:val="00F9164B"/>
    <w:rsid w:val="00F91CA1"/>
    <w:rsid w:val="00F923B5"/>
    <w:rsid w:val="00F9267C"/>
    <w:rsid w:val="00F926EC"/>
    <w:rsid w:val="00F92A70"/>
    <w:rsid w:val="00F92A72"/>
    <w:rsid w:val="00F92B37"/>
    <w:rsid w:val="00F92EFC"/>
    <w:rsid w:val="00F93C64"/>
    <w:rsid w:val="00F93D7D"/>
    <w:rsid w:val="00F9440A"/>
    <w:rsid w:val="00F94F23"/>
    <w:rsid w:val="00F95203"/>
    <w:rsid w:val="00F95885"/>
    <w:rsid w:val="00F960DC"/>
    <w:rsid w:val="00F966B2"/>
    <w:rsid w:val="00F970E2"/>
    <w:rsid w:val="00F9715D"/>
    <w:rsid w:val="00F97980"/>
    <w:rsid w:val="00F97BCC"/>
    <w:rsid w:val="00F97BE0"/>
    <w:rsid w:val="00FA05DB"/>
    <w:rsid w:val="00FA10CE"/>
    <w:rsid w:val="00FA181A"/>
    <w:rsid w:val="00FA1E22"/>
    <w:rsid w:val="00FA1F5A"/>
    <w:rsid w:val="00FA20B2"/>
    <w:rsid w:val="00FA2863"/>
    <w:rsid w:val="00FA2CCE"/>
    <w:rsid w:val="00FA3AF9"/>
    <w:rsid w:val="00FA4303"/>
    <w:rsid w:val="00FA4822"/>
    <w:rsid w:val="00FA5D5A"/>
    <w:rsid w:val="00FA616E"/>
    <w:rsid w:val="00FA68D4"/>
    <w:rsid w:val="00FA7B60"/>
    <w:rsid w:val="00FA7C2A"/>
    <w:rsid w:val="00FA7E41"/>
    <w:rsid w:val="00FB0731"/>
    <w:rsid w:val="00FB1686"/>
    <w:rsid w:val="00FB18F1"/>
    <w:rsid w:val="00FB1E5C"/>
    <w:rsid w:val="00FB2981"/>
    <w:rsid w:val="00FB3CAA"/>
    <w:rsid w:val="00FB4141"/>
    <w:rsid w:val="00FB497F"/>
    <w:rsid w:val="00FB4B31"/>
    <w:rsid w:val="00FB4FA4"/>
    <w:rsid w:val="00FB577D"/>
    <w:rsid w:val="00FB5A95"/>
    <w:rsid w:val="00FB5C03"/>
    <w:rsid w:val="00FB5F01"/>
    <w:rsid w:val="00FB6514"/>
    <w:rsid w:val="00FB6839"/>
    <w:rsid w:val="00FB6CBE"/>
    <w:rsid w:val="00FB79A9"/>
    <w:rsid w:val="00FB7CE6"/>
    <w:rsid w:val="00FC0249"/>
    <w:rsid w:val="00FC082B"/>
    <w:rsid w:val="00FC0866"/>
    <w:rsid w:val="00FC1AD8"/>
    <w:rsid w:val="00FC23BA"/>
    <w:rsid w:val="00FC2770"/>
    <w:rsid w:val="00FC28E2"/>
    <w:rsid w:val="00FC2A75"/>
    <w:rsid w:val="00FC3268"/>
    <w:rsid w:val="00FC3804"/>
    <w:rsid w:val="00FC3EAA"/>
    <w:rsid w:val="00FC448B"/>
    <w:rsid w:val="00FC4B89"/>
    <w:rsid w:val="00FC4FEF"/>
    <w:rsid w:val="00FC553F"/>
    <w:rsid w:val="00FC55B0"/>
    <w:rsid w:val="00FC5E59"/>
    <w:rsid w:val="00FC614B"/>
    <w:rsid w:val="00FC6EAF"/>
    <w:rsid w:val="00FC7568"/>
    <w:rsid w:val="00FC767C"/>
    <w:rsid w:val="00FC7F52"/>
    <w:rsid w:val="00FD0349"/>
    <w:rsid w:val="00FD046D"/>
    <w:rsid w:val="00FD08BF"/>
    <w:rsid w:val="00FD0A24"/>
    <w:rsid w:val="00FD1462"/>
    <w:rsid w:val="00FD1B32"/>
    <w:rsid w:val="00FD2156"/>
    <w:rsid w:val="00FD2175"/>
    <w:rsid w:val="00FD241E"/>
    <w:rsid w:val="00FD2B07"/>
    <w:rsid w:val="00FD2C19"/>
    <w:rsid w:val="00FD3159"/>
    <w:rsid w:val="00FD3690"/>
    <w:rsid w:val="00FD3AD6"/>
    <w:rsid w:val="00FD4446"/>
    <w:rsid w:val="00FD4766"/>
    <w:rsid w:val="00FD49A2"/>
    <w:rsid w:val="00FD4B6D"/>
    <w:rsid w:val="00FD571F"/>
    <w:rsid w:val="00FD6533"/>
    <w:rsid w:val="00FD6C51"/>
    <w:rsid w:val="00FD6DFD"/>
    <w:rsid w:val="00FD7041"/>
    <w:rsid w:val="00FD70F0"/>
    <w:rsid w:val="00FD7183"/>
    <w:rsid w:val="00FD7D11"/>
    <w:rsid w:val="00FE0284"/>
    <w:rsid w:val="00FE0AC9"/>
    <w:rsid w:val="00FE0B26"/>
    <w:rsid w:val="00FE0C15"/>
    <w:rsid w:val="00FE0FA9"/>
    <w:rsid w:val="00FE23FF"/>
    <w:rsid w:val="00FE291E"/>
    <w:rsid w:val="00FE29E0"/>
    <w:rsid w:val="00FE2D02"/>
    <w:rsid w:val="00FE2F63"/>
    <w:rsid w:val="00FE3032"/>
    <w:rsid w:val="00FE35D3"/>
    <w:rsid w:val="00FE389F"/>
    <w:rsid w:val="00FE391A"/>
    <w:rsid w:val="00FE3AF3"/>
    <w:rsid w:val="00FE4290"/>
    <w:rsid w:val="00FE46E0"/>
    <w:rsid w:val="00FE475E"/>
    <w:rsid w:val="00FE52D6"/>
    <w:rsid w:val="00FE5468"/>
    <w:rsid w:val="00FE5B81"/>
    <w:rsid w:val="00FE5C53"/>
    <w:rsid w:val="00FE5DAA"/>
    <w:rsid w:val="00FE5E3F"/>
    <w:rsid w:val="00FE72CA"/>
    <w:rsid w:val="00FE792D"/>
    <w:rsid w:val="00FE7BD0"/>
    <w:rsid w:val="00FF029C"/>
    <w:rsid w:val="00FF0774"/>
    <w:rsid w:val="00FF0C86"/>
    <w:rsid w:val="00FF1256"/>
    <w:rsid w:val="00FF169F"/>
    <w:rsid w:val="00FF1C73"/>
    <w:rsid w:val="00FF2856"/>
    <w:rsid w:val="00FF2A66"/>
    <w:rsid w:val="00FF2F28"/>
    <w:rsid w:val="00FF2F4C"/>
    <w:rsid w:val="00FF375F"/>
    <w:rsid w:val="00FF3FF4"/>
    <w:rsid w:val="00FF4238"/>
    <w:rsid w:val="00FF4281"/>
    <w:rsid w:val="00FF4731"/>
    <w:rsid w:val="00FF487E"/>
    <w:rsid w:val="00FF622A"/>
    <w:rsid w:val="00FF769F"/>
    <w:rsid w:val="00FF77BE"/>
    <w:rsid w:val="00FF7882"/>
    <w:rsid w:val="00FF78B7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04177"/>
    <w:pPr>
      <w:ind w:left="7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177"/>
    <w:pPr>
      <w:spacing w:before="440" w:after="240"/>
      <w:ind w:left="0"/>
      <w:outlineLvl w:val="0"/>
    </w:pPr>
    <w:rPr>
      <w:b/>
    </w:rPr>
  </w:style>
  <w:style w:type="paragraph" w:styleId="Heading2">
    <w:name w:val="heading 2"/>
    <w:basedOn w:val="Heading3"/>
    <w:next w:val="Normal"/>
    <w:link w:val="Heading2Char"/>
    <w:uiPriority w:val="9"/>
    <w:qFormat/>
    <w:rsid w:val="00E04177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qFormat/>
    <w:rsid w:val="000D027F"/>
    <w:pPr>
      <w:keepNext/>
      <w:spacing w:before="2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0A1653"/>
    <w:pPr>
      <w:keepNext/>
      <w:spacing w:before="480" w:after="40"/>
      <w:outlineLvl w:val="3"/>
    </w:pPr>
    <w:rPr>
      <w:b/>
      <w:caps/>
      <w:color w:val="FF0000"/>
      <w:spacing w:val="60"/>
    </w:rPr>
  </w:style>
  <w:style w:type="paragraph" w:styleId="Heading5">
    <w:name w:val="heading 5"/>
    <w:basedOn w:val="Normal"/>
    <w:next w:val="Normal"/>
    <w:link w:val="Heading5Char"/>
    <w:qFormat/>
    <w:rsid w:val="00D1040F"/>
    <w:pPr>
      <w:keepNext/>
      <w:spacing w:before="300" w:after="100"/>
      <w:outlineLvl w:val="4"/>
    </w:pPr>
    <w:rPr>
      <w:rFonts w:cs="Arial"/>
      <w:b/>
      <w:bCs/>
      <w:szCs w:val="20"/>
    </w:rPr>
  </w:style>
  <w:style w:type="paragraph" w:styleId="Heading6">
    <w:name w:val="heading 6"/>
    <w:basedOn w:val="Normal"/>
    <w:next w:val="Normal"/>
    <w:link w:val="Heading6Char"/>
    <w:qFormat/>
    <w:rsid w:val="00EF450B"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lang w:val="en-GB"/>
    </w:rPr>
  </w:style>
  <w:style w:type="paragraph" w:styleId="Heading7">
    <w:name w:val="heading 7"/>
    <w:basedOn w:val="Normal"/>
    <w:next w:val="Normal"/>
    <w:link w:val="Heading7Char"/>
    <w:qFormat/>
    <w:rsid w:val="00EF450B"/>
    <w:pPr>
      <w:keepNext/>
      <w:autoSpaceDE w:val="0"/>
      <w:autoSpaceDN w:val="0"/>
      <w:adjustRightInd w:val="0"/>
      <w:outlineLvl w:val="6"/>
    </w:pPr>
    <w:rPr>
      <w:rFonts w:ascii="Arial" w:hAnsi="Arial" w:cs="Arial"/>
      <w:b/>
      <w:bCs/>
      <w:lang w:val="en-GB"/>
    </w:rPr>
  </w:style>
  <w:style w:type="paragraph" w:styleId="Heading8">
    <w:name w:val="heading 8"/>
    <w:basedOn w:val="Normal"/>
    <w:next w:val="Normal"/>
    <w:qFormat/>
    <w:rsid w:val="00EF450B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lang w:val="en-GB"/>
    </w:rPr>
  </w:style>
  <w:style w:type="paragraph" w:styleId="Heading9">
    <w:name w:val="heading 9"/>
    <w:basedOn w:val="Normal"/>
    <w:next w:val="Normal"/>
    <w:link w:val="Heading9Char"/>
    <w:qFormat/>
    <w:rsid w:val="00EF450B"/>
    <w:pPr>
      <w:keepNext/>
      <w:tabs>
        <w:tab w:val="left" w:pos="-720"/>
        <w:tab w:val="left" w:pos="0"/>
        <w:tab w:val="left" w:pos="720"/>
      </w:tabs>
      <w:suppressAutoHyphens/>
      <w:ind w:left="1440" w:hanging="1440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177"/>
    <w:rPr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04177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D027F"/>
    <w:rPr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1653"/>
    <w:rPr>
      <w:rFonts w:asciiTheme="minorHAnsi" w:hAnsiTheme="minorHAnsi"/>
      <w:b/>
      <w:caps/>
      <w:color w:val="FF0000"/>
      <w:spacing w:val="6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1040F"/>
    <w:rPr>
      <w:rFonts w:asciiTheme="minorHAnsi" w:hAnsiTheme="minorHAnsi" w:cs="Arial"/>
      <w:b/>
      <w:bCs/>
      <w:sz w:val="22"/>
    </w:rPr>
  </w:style>
  <w:style w:type="character" w:customStyle="1" w:styleId="Heading6Char">
    <w:name w:val="Heading 6 Char"/>
    <w:basedOn w:val="DefaultParagraphFont"/>
    <w:link w:val="Heading6"/>
    <w:rsid w:val="00B61E19"/>
    <w:rPr>
      <w:rFonts w:ascii="Arial" w:hAnsi="Arial" w:cs="Arial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B61E19"/>
    <w:rPr>
      <w:rFonts w:ascii="Arial" w:hAnsi="Arial" w:cs="Arial"/>
      <w:b/>
      <w:b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B61E19"/>
    <w:rPr>
      <w:rFonts w:ascii="Arial" w:hAnsi="Arial" w:cs="Arial"/>
      <w:b/>
      <w:bCs/>
      <w:szCs w:val="24"/>
    </w:rPr>
  </w:style>
  <w:style w:type="paragraph" w:styleId="Header">
    <w:name w:val="header"/>
    <w:basedOn w:val="Normal"/>
    <w:link w:val="HeaderChar"/>
    <w:rsid w:val="001F77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1F779A"/>
    <w:rPr>
      <w:rFonts w:ascii="Calibri" w:hAnsi="Calibri"/>
      <w:szCs w:val="24"/>
    </w:rPr>
  </w:style>
  <w:style w:type="paragraph" w:styleId="Footer">
    <w:name w:val="footer"/>
    <w:basedOn w:val="Normal"/>
    <w:link w:val="FooterChar"/>
    <w:uiPriority w:val="99"/>
    <w:rsid w:val="0020036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16"/>
    </w:rPr>
  </w:style>
  <w:style w:type="character" w:customStyle="1" w:styleId="FooterChar">
    <w:name w:val="Footer Char"/>
    <w:link w:val="Footer"/>
    <w:uiPriority w:val="99"/>
    <w:rsid w:val="0020036C"/>
    <w:rPr>
      <w:sz w:val="16"/>
      <w:szCs w:val="24"/>
    </w:rPr>
  </w:style>
  <w:style w:type="paragraph" w:customStyle="1" w:styleId="TableHead">
    <w:name w:val="Table Head"/>
    <w:basedOn w:val="Normal"/>
    <w:rsid w:val="00716FB7"/>
    <w:pPr>
      <w:ind w:left="29" w:right="29"/>
    </w:pPr>
    <w:rPr>
      <w:rFonts w:cs="Calibri"/>
      <w:b/>
      <w:snapToGrid w:val="0"/>
      <w:szCs w:val="18"/>
    </w:rPr>
  </w:style>
  <w:style w:type="character" w:styleId="PageNumber">
    <w:name w:val="page number"/>
    <w:basedOn w:val="DefaultParagraphFont"/>
    <w:rsid w:val="00EF450B"/>
  </w:style>
  <w:style w:type="paragraph" w:customStyle="1" w:styleId="TableSource">
    <w:name w:val="Table Source"/>
    <w:basedOn w:val="Normal"/>
    <w:rsid w:val="00F75CCF"/>
    <w:rPr>
      <w:rFonts w:cs="Calibri"/>
      <w:color w:val="000000"/>
      <w:sz w:val="22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3665A6"/>
    <w:pPr>
      <w:ind w:left="29" w:right="29"/>
    </w:pPr>
    <w:rPr>
      <w:rFonts w:eastAsia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65A6"/>
    <w:rPr>
      <w:rFonts w:eastAsia="Calibri"/>
      <w:sz w:val="24"/>
      <w:szCs w:val="24"/>
    </w:rPr>
  </w:style>
  <w:style w:type="paragraph" w:styleId="Revision">
    <w:name w:val="Revision"/>
    <w:hidden/>
    <w:uiPriority w:val="99"/>
    <w:semiHidden/>
    <w:rsid w:val="004B385B"/>
    <w:rPr>
      <w:sz w:val="24"/>
      <w:szCs w:val="24"/>
    </w:rPr>
  </w:style>
  <w:style w:type="paragraph" w:customStyle="1" w:styleId="TableCaption">
    <w:name w:val="Table Caption"/>
    <w:basedOn w:val="Normal"/>
    <w:qFormat/>
    <w:rsid w:val="009A221D"/>
    <w:rPr>
      <w:b/>
      <w:bCs/>
      <w:i/>
    </w:rPr>
  </w:style>
  <w:style w:type="paragraph" w:customStyle="1" w:styleId="FigureSource">
    <w:name w:val="Figure Source"/>
    <w:basedOn w:val="Normal"/>
    <w:rsid w:val="00451DA7"/>
    <w:pPr>
      <w:spacing w:after="160" w:line="259" w:lineRule="auto"/>
      <w:ind w:left="360"/>
    </w:pPr>
    <w:rPr>
      <w:rFonts w:eastAsiaTheme="minorHAnsi" w:cstheme="minorHAnsi"/>
      <w:szCs w:val="22"/>
    </w:rPr>
  </w:style>
  <w:style w:type="paragraph" w:customStyle="1" w:styleId="TableBody">
    <w:name w:val="Table Body"/>
    <w:rsid w:val="00C16B7B"/>
    <w:pPr>
      <w:ind w:left="29" w:right="29"/>
    </w:pPr>
    <w:rPr>
      <w:rFonts w:asciiTheme="minorHAnsi" w:hAnsiTheme="minorHAnsi"/>
      <w:sz w:val="22"/>
    </w:rPr>
  </w:style>
  <w:style w:type="paragraph" w:customStyle="1" w:styleId="ChapterTitle">
    <w:name w:val="Chapter Title"/>
    <w:basedOn w:val="Normal"/>
    <w:rsid w:val="00C66E3E"/>
    <w:pPr>
      <w:keepNext/>
      <w:spacing w:after="500"/>
      <w:jc w:val="right"/>
    </w:pPr>
    <w:rPr>
      <w:rFonts w:ascii="Arial" w:hAnsi="Arial"/>
      <w:b/>
      <w:iCs/>
      <w:sz w:val="32"/>
      <w:szCs w:val="40"/>
      <w:lang w:eastAsia="tr-TR"/>
    </w:rPr>
  </w:style>
  <w:style w:type="character" w:customStyle="1" w:styleId="TitleChar1">
    <w:name w:val="Title Char1"/>
    <w:basedOn w:val="DefaultParagraphFont"/>
    <w:rsid w:val="009044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4C1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Number">
    <w:name w:val="Chapter Number"/>
    <w:basedOn w:val="Normal"/>
    <w:rsid w:val="00702FE5"/>
    <w:pPr>
      <w:jc w:val="right"/>
    </w:pPr>
    <w:rPr>
      <w:rFonts w:ascii="Arial" w:hAnsi="Arial" w:cs="Arial"/>
      <w:b/>
      <w:bCs/>
      <w:sz w:val="32"/>
    </w:rPr>
  </w:style>
  <w:style w:type="numbering" w:customStyle="1" w:styleId="NoList1">
    <w:name w:val="No List1"/>
    <w:next w:val="NoList"/>
    <w:semiHidden/>
    <w:rsid w:val="00AF12E7"/>
  </w:style>
  <w:style w:type="character" w:customStyle="1" w:styleId="sectitle">
    <w:name w:val="sectitle"/>
    <w:basedOn w:val="DefaultParagraphFont"/>
    <w:rsid w:val="00AF12E7"/>
  </w:style>
  <w:style w:type="character" w:customStyle="1" w:styleId="chappost">
    <w:name w:val="chappost"/>
    <w:basedOn w:val="DefaultParagraphFont"/>
    <w:rsid w:val="00AF12E7"/>
  </w:style>
  <w:style w:type="paragraph" w:styleId="NormalWeb">
    <w:name w:val="Normal (Web)"/>
    <w:basedOn w:val="Normal"/>
    <w:uiPriority w:val="99"/>
    <w:unhideWhenUsed/>
    <w:rsid w:val="00AF12E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AF12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F12E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F12E7"/>
    <w:rPr>
      <w:rFonts w:ascii="Calibri" w:eastAsia="Calibri" w:hAnsi="Calibri"/>
      <w:sz w:val="22"/>
      <w:szCs w:val="22"/>
    </w:rPr>
  </w:style>
  <w:style w:type="numbering" w:customStyle="1" w:styleId="NoList2">
    <w:name w:val="No List2"/>
    <w:next w:val="NoList"/>
    <w:semiHidden/>
    <w:rsid w:val="007C7AFC"/>
  </w:style>
  <w:style w:type="paragraph" w:styleId="Title">
    <w:name w:val="Title"/>
    <w:basedOn w:val="Normal"/>
    <w:next w:val="Normal"/>
    <w:link w:val="TitleChar"/>
    <w:qFormat/>
    <w:rsid w:val="00E04177"/>
    <w:pPr>
      <w:spacing w:after="480"/>
      <w:ind w:left="0"/>
      <w:jc w:val="center"/>
    </w:pPr>
    <w:rPr>
      <w:rFonts w:ascii="Arial" w:hAnsi="Arial" w:cs="Arial"/>
      <w:b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04177"/>
    <w:rPr>
      <w:rFonts w:ascii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E04177"/>
    <w:pPr>
      <w:ind w:left="0"/>
      <w:jc w:val="center"/>
    </w:pPr>
    <w:rPr>
      <w:rFonts w:ascii="Arial" w:hAnsi="Arial" w:cs="Arial"/>
      <w:b/>
      <w:i/>
    </w:rPr>
  </w:style>
  <w:style w:type="character" w:customStyle="1" w:styleId="SubtitleChar">
    <w:name w:val="Subtitle Char"/>
    <w:basedOn w:val="DefaultParagraphFont"/>
    <w:link w:val="Subtitle"/>
    <w:rsid w:val="00E04177"/>
    <w:rPr>
      <w:rFonts w:ascii="Arial" w:hAnsi="Arial" w:cs="Arial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Ivey%20Teaching%20No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082D45DA3164A932511C9EF922568" ma:contentTypeVersion="11" ma:contentTypeDescription="Create a new document." ma:contentTypeScope="" ma:versionID="7729a98843820c5c471354d145449a7c">
  <xsd:schema xmlns:xsd="http://www.w3.org/2001/XMLSchema" xmlns:xs="http://www.w3.org/2001/XMLSchema" xmlns:p="http://schemas.microsoft.com/office/2006/metadata/properties" xmlns:ns2="6c307a08-9bc4-4ac0-9059-35101a95a9ae" xmlns:ns3="c4aa51b6-a1a3-498c-8cd4-4f14c223b6a0" targetNamespace="http://schemas.microsoft.com/office/2006/metadata/properties" ma:root="true" ma:fieldsID="835102e544fb044aff7892764f256ac3" ns2:_="" ns3:_="">
    <xsd:import namespace="6c307a08-9bc4-4ac0-9059-35101a95a9ae"/>
    <xsd:import namespace="c4aa51b6-a1a3-498c-8cd4-4f14c223b6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07a08-9bc4-4ac0-9059-35101a95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a51b6-a1a3-498c-8cd4-4f14c223b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394E-5AAB-4159-A8A9-DCEA19483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EF0B8-D9D5-45AF-AF01-797A3D39C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D5CF55-6136-4737-B261-1439D020B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307a08-9bc4-4ac0-9059-35101a95a9ae"/>
    <ds:schemaRef ds:uri="c4aa51b6-a1a3-498c-8cd4-4f14c223b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EA8E33-93B9-493B-942F-70C7281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Ivey Teaching Note</Template>
  <TotalTime>1468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Expected Learning Outcomes by Chapter</vt:lpstr>
    </vt:vector>
  </TitlesOfParts>
  <Company>University of Western Ontario</Company>
  <LinksUpToDate>false</LinksUpToDate>
  <CharactersWithSpaces>1187</CharactersWithSpaces>
  <SharedDoc>false</SharedDoc>
  <HLinks>
    <vt:vector size="6" baseType="variant">
      <vt:variant>
        <vt:i4>65615</vt:i4>
      </vt:variant>
      <vt:variant>
        <vt:i4>0</vt:i4>
      </vt:variant>
      <vt:variant>
        <vt:i4>0</vt:i4>
      </vt:variant>
      <vt:variant>
        <vt:i4>5</vt:i4>
      </vt:variant>
      <vt:variant>
        <vt:lpwstr>https://www.census.gov/programs-surveys/asm.html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Expected Learning Outcomes by Chapter</dc:title>
  <dc:subject/>
  <dc:creator>Ivey School of Business</dc:creator>
  <cp:keywords/>
  <cp:lastModifiedBy>MapleLeaf</cp:lastModifiedBy>
  <cp:revision>6045</cp:revision>
  <cp:lastPrinted>1998-08-11T19:45:00Z</cp:lastPrinted>
  <dcterms:created xsi:type="dcterms:W3CDTF">2023-02-16T04:26:00Z</dcterms:created>
  <dcterms:modified xsi:type="dcterms:W3CDTF">2023-08-26T15:34:00Z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4f38a82730b4c358ea1b64180fe25b0838a9f8093f8eee21e57024f2dd4ffd8b</vt:lpwstr>
  </property>
</Properties>
</file>